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9DDBEDE" w14:textId="77777777" w:rsidR="00110EA5" w:rsidRDefault="00110EA5">
      <w:pPr>
        <w:pBdr>
          <w:top w:val="single" w:sz="6" w:space="1" w:color="000000"/>
          <w:left w:val="single" w:sz="6" w:space="1" w:color="000000"/>
          <w:bottom w:val="single" w:sz="6" w:space="0" w:color="000000"/>
          <w:right w:val="single" w:sz="6" w:space="1" w:color="000000"/>
        </w:pBdr>
        <w:tabs>
          <w:tab w:val="center" w:pos="4932"/>
          <w:tab w:val="left" w:pos="8925"/>
        </w:tabs>
        <w:jc w:val="left"/>
      </w:pPr>
      <w:r>
        <w:rPr>
          <w:rFonts w:ascii="Arial" w:hAnsi="Arial" w:cs="Arial"/>
          <w:b/>
        </w:rPr>
        <w:tab/>
        <w:t>PRIJAVNI OBRAZEC 4</w:t>
      </w:r>
      <w:r>
        <w:rPr>
          <w:rFonts w:ascii="Arial" w:hAnsi="Arial" w:cs="Arial"/>
          <w:b/>
        </w:rPr>
        <w:tab/>
      </w:r>
    </w:p>
    <w:p w14:paraId="4AF05531" w14:textId="77777777" w:rsidR="00110EA5" w:rsidRDefault="00110EA5">
      <w:pPr>
        <w:rPr>
          <w:rFonts w:ascii="Arial" w:hAnsi="Arial" w:cs="Arial"/>
          <w:b/>
          <w:sz w:val="20"/>
        </w:rPr>
      </w:pPr>
    </w:p>
    <w:p w14:paraId="01010D19" w14:textId="1EEDB245" w:rsidR="00110EA5" w:rsidRPr="00D9074B" w:rsidRDefault="00110EA5">
      <w:pPr>
        <w:jc w:val="center"/>
      </w:pPr>
      <w:r w:rsidRPr="00D9074B">
        <w:rPr>
          <w:rFonts w:ascii="Arial" w:hAnsi="Arial" w:cs="Arial"/>
          <w:b/>
        </w:rPr>
        <w:t xml:space="preserve">ZA DODELITEV POMOČI ZA OHRANJANJE IN SPODBUJANJE RAZVOJA KMETIJSTVA IN PODEŽELJA V OBČINI IDRIJA V LETU </w:t>
      </w:r>
      <w:r w:rsidR="00962A5F">
        <w:rPr>
          <w:rFonts w:ascii="Arial" w:hAnsi="Arial" w:cs="Arial"/>
          <w:b/>
        </w:rPr>
        <w:t>202</w:t>
      </w:r>
      <w:r w:rsidR="00EB1196">
        <w:rPr>
          <w:rFonts w:ascii="Arial" w:hAnsi="Arial" w:cs="Arial"/>
          <w:b/>
        </w:rPr>
        <w:t>6</w:t>
      </w:r>
      <w:r w:rsidRPr="00D9074B">
        <w:rPr>
          <w:rFonts w:ascii="Arial" w:hAnsi="Arial" w:cs="Arial"/>
          <w:b/>
        </w:rPr>
        <w:br/>
      </w:r>
    </w:p>
    <w:p w14:paraId="206038D3" w14:textId="77777777" w:rsidR="00110EA5" w:rsidRDefault="00110EA5">
      <w:pPr>
        <w:jc w:val="center"/>
        <w:rPr>
          <w:rFonts w:ascii="Arial" w:hAnsi="Arial" w:cs="Arial"/>
          <w:b/>
          <w:u w:val="single"/>
        </w:rPr>
      </w:pPr>
    </w:p>
    <w:p w14:paraId="2670A7BC" w14:textId="77777777" w:rsidR="00110EA5" w:rsidRPr="00EB1196" w:rsidRDefault="00110EA5">
      <w:pPr>
        <w:jc w:val="center"/>
        <w:rPr>
          <w:sz w:val="22"/>
          <w:szCs w:val="22"/>
        </w:rPr>
      </w:pPr>
      <w:r w:rsidRPr="00EB1196">
        <w:rPr>
          <w:rFonts w:ascii="Arial" w:hAnsi="Arial" w:cs="Arial"/>
          <w:b/>
        </w:rPr>
        <w:t>NALOŽBE V PREDELAVO IN TRŽENJE KMETIJSKIH IN ŽIVILSKIH PROIZVODOV TER NALOŽB</w:t>
      </w:r>
      <w:r w:rsidR="00D9074B" w:rsidRPr="00EB1196">
        <w:rPr>
          <w:rFonts w:ascii="Arial" w:hAnsi="Arial" w:cs="Arial"/>
          <w:b/>
        </w:rPr>
        <w:t>E</w:t>
      </w:r>
      <w:r w:rsidRPr="00EB1196">
        <w:rPr>
          <w:rFonts w:ascii="Arial" w:hAnsi="Arial" w:cs="Arial"/>
          <w:b/>
        </w:rPr>
        <w:t xml:space="preserve"> V NEKMETIJSKO DEJAVNOST NA KMETIJI – DE MINIMIS</w:t>
      </w:r>
    </w:p>
    <w:p w14:paraId="4ADF954D" w14:textId="77777777" w:rsidR="00110EA5" w:rsidRDefault="00110EA5">
      <w:pPr>
        <w:rPr>
          <w:rFonts w:ascii="Arial" w:hAnsi="Arial" w:cs="Arial"/>
          <w:b/>
          <w:sz w:val="28"/>
          <w:szCs w:val="28"/>
        </w:rPr>
      </w:pPr>
    </w:p>
    <w:p w14:paraId="7E6F7D6E" w14:textId="77777777" w:rsidR="00110EA5" w:rsidRDefault="00110EA5">
      <w:pPr>
        <w:rPr>
          <w:rFonts w:ascii="Arial" w:hAnsi="Arial" w:cs="Arial"/>
        </w:rPr>
      </w:pPr>
    </w:p>
    <w:tbl>
      <w:tblPr>
        <w:tblW w:w="0" w:type="auto"/>
        <w:tblLayout w:type="fixed"/>
        <w:tblLook w:val="0000" w:firstRow="0" w:lastRow="0" w:firstColumn="0" w:lastColumn="0" w:noHBand="0" w:noVBand="0"/>
      </w:tblPr>
      <w:tblGrid>
        <w:gridCol w:w="10008"/>
      </w:tblGrid>
      <w:tr w:rsidR="00110EA5" w14:paraId="298B160B" w14:textId="77777777">
        <w:tc>
          <w:tcPr>
            <w:tcW w:w="10008" w:type="dxa"/>
            <w:tcBorders>
              <w:top w:val="single" w:sz="4" w:space="0" w:color="000000"/>
              <w:left w:val="single" w:sz="4" w:space="0" w:color="000000"/>
              <w:bottom w:val="single" w:sz="4" w:space="0" w:color="000000"/>
              <w:right w:val="single" w:sz="4" w:space="0" w:color="000000"/>
            </w:tcBorders>
          </w:tcPr>
          <w:p w14:paraId="162BCE03" w14:textId="77777777" w:rsidR="00110EA5" w:rsidRDefault="00110EA5">
            <w:pPr>
              <w:pStyle w:val="Naslov1"/>
            </w:pPr>
            <w:r>
              <w:rPr>
                <w:rFonts w:ascii="Arial" w:hAnsi="Arial" w:cs="Arial"/>
              </w:rPr>
              <w:t xml:space="preserve">1. PODATKI O VLAGATELJU                                                                  </w:t>
            </w:r>
          </w:p>
        </w:tc>
      </w:tr>
    </w:tbl>
    <w:p w14:paraId="57D96C60" w14:textId="77777777" w:rsidR="00110EA5" w:rsidRDefault="00110EA5">
      <w:pPr>
        <w:pStyle w:val="Glava"/>
        <w:tabs>
          <w:tab w:val="left" w:pos="708"/>
        </w:tabs>
        <w:rPr>
          <w:rFonts w:ascii="Arial" w:hAnsi="Arial" w:cs="Arial"/>
          <w:sz w:val="20"/>
          <w:szCs w:val="20"/>
        </w:rPr>
      </w:pPr>
    </w:p>
    <w:p w14:paraId="4B1F8A8C" w14:textId="77777777" w:rsidR="00110EA5" w:rsidRDefault="00110EA5">
      <w:pPr>
        <w:pStyle w:val="Naslov5"/>
      </w:pPr>
      <w:r>
        <w:rPr>
          <w:rFonts w:ascii="Arial" w:hAnsi="Arial" w:cs="Arial"/>
          <w:bCs/>
          <w:sz w:val="20"/>
          <w:szCs w:val="20"/>
        </w:rPr>
        <w:t>(podatke vpišite oz. ustrezno obkrožite)</w:t>
      </w:r>
    </w:p>
    <w:tbl>
      <w:tblPr>
        <w:tblW w:w="10012" w:type="dxa"/>
        <w:tblLayout w:type="fixed"/>
        <w:tblCellMar>
          <w:left w:w="70" w:type="dxa"/>
          <w:right w:w="70" w:type="dxa"/>
        </w:tblCellMar>
        <w:tblLook w:val="0000" w:firstRow="0" w:lastRow="0" w:firstColumn="0" w:lastColumn="0" w:noHBand="0" w:noVBand="0"/>
      </w:tblPr>
      <w:tblGrid>
        <w:gridCol w:w="2716"/>
        <w:gridCol w:w="360"/>
        <w:gridCol w:w="93"/>
        <w:gridCol w:w="64"/>
        <w:gridCol w:w="204"/>
        <w:gridCol w:w="185"/>
        <w:gridCol w:w="129"/>
        <w:gridCol w:w="46"/>
        <w:gridCol w:w="278"/>
        <w:gridCol w:w="83"/>
        <w:gridCol w:w="111"/>
        <w:gridCol w:w="249"/>
        <w:gridCol w:w="10"/>
        <w:gridCol w:w="258"/>
        <w:gridCol w:w="93"/>
        <w:gridCol w:w="102"/>
        <w:gridCol w:w="167"/>
        <w:gridCol w:w="91"/>
        <w:gridCol w:w="65"/>
        <w:gridCol w:w="130"/>
        <w:gridCol w:w="166"/>
        <w:gridCol w:w="222"/>
        <w:gridCol w:w="65"/>
        <w:gridCol w:w="74"/>
        <w:gridCol w:w="360"/>
        <w:gridCol w:w="19"/>
        <w:gridCol w:w="342"/>
        <w:gridCol w:w="360"/>
        <w:gridCol w:w="361"/>
        <w:gridCol w:w="153"/>
        <w:gridCol w:w="24"/>
        <w:gridCol w:w="183"/>
        <w:gridCol w:w="361"/>
        <w:gridCol w:w="361"/>
        <w:gridCol w:w="1527"/>
      </w:tblGrid>
      <w:tr w:rsidR="00110EA5" w14:paraId="7B86425B" w14:textId="77777777" w:rsidTr="00D9074B">
        <w:tc>
          <w:tcPr>
            <w:tcW w:w="2716" w:type="dxa"/>
            <w:tcBorders>
              <w:top w:val="single" w:sz="4" w:space="0" w:color="000000"/>
              <w:left w:val="single" w:sz="4" w:space="0" w:color="000000"/>
              <w:bottom w:val="single" w:sz="4" w:space="0" w:color="000000"/>
              <w:right w:val="single" w:sz="4" w:space="0" w:color="000000"/>
            </w:tcBorders>
            <w:vAlign w:val="center"/>
          </w:tcPr>
          <w:p w14:paraId="1412F760" w14:textId="77777777" w:rsidR="00110EA5" w:rsidRDefault="00110EA5" w:rsidP="00D9074B">
            <w:pPr>
              <w:jc w:val="left"/>
            </w:pPr>
            <w:r>
              <w:rPr>
                <w:rFonts w:ascii="Arial" w:hAnsi="Arial" w:cs="Arial"/>
                <w:sz w:val="20"/>
                <w:szCs w:val="20"/>
              </w:rPr>
              <w:t>Ime in priimek/naziv nosilca</w:t>
            </w:r>
          </w:p>
          <w:p w14:paraId="36A8E189" w14:textId="77777777" w:rsidR="00110EA5" w:rsidRDefault="00110EA5" w:rsidP="00D9074B">
            <w:pPr>
              <w:jc w:val="left"/>
            </w:pPr>
            <w:r>
              <w:rPr>
                <w:rFonts w:ascii="Arial" w:hAnsi="Arial" w:cs="Arial"/>
                <w:sz w:val="20"/>
                <w:szCs w:val="20"/>
              </w:rPr>
              <w:t>kmetijskega gospodarstva</w:t>
            </w:r>
          </w:p>
          <w:p w14:paraId="07E11F70" w14:textId="77777777" w:rsidR="00110EA5" w:rsidRDefault="00110EA5" w:rsidP="00D9074B">
            <w:pPr>
              <w:jc w:val="left"/>
            </w:pPr>
            <w:r>
              <w:rPr>
                <w:rFonts w:ascii="Arial" w:hAnsi="Arial" w:cs="Arial"/>
                <w:sz w:val="20"/>
                <w:szCs w:val="20"/>
              </w:rPr>
              <w:t xml:space="preserve">oz. </w:t>
            </w:r>
          </w:p>
          <w:p w14:paraId="627FB6EB" w14:textId="77777777" w:rsidR="00110EA5" w:rsidRDefault="00110EA5" w:rsidP="00D9074B">
            <w:pPr>
              <w:jc w:val="left"/>
            </w:pPr>
            <w:r>
              <w:rPr>
                <w:rFonts w:ascii="Arial" w:hAnsi="Arial" w:cs="Arial"/>
                <w:sz w:val="20"/>
                <w:szCs w:val="20"/>
              </w:rPr>
              <w:t>naziv podjetja:</w:t>
            </w:r>
          </w:p>
        </w:tc>
        <w:tc>
          <w:tcPr>
            <w:tcW w:w="4840" w:type="dxa"/>
            <w:gridSpan w:val="29"/>
            <w:tcBorders>
              <w:top w:val="single" w:sz="4" w:space="0" w:color="000000"/>
              <w:left w:val="single" w:sz="4" w:space="0" w:color="000000"/>
              <w:bottom w:val="single" w:sz="4" w:space="0" w:color="000000"/>
              <w:right w:val="single" w:sz="4" w:space="0" w:color="000000"/>
            </w:tcBorders>
          </w:tcPr>
          <w:p w14:paraId="58994E28" w14:textId="77777777" w:rsidR="00110EA5" w:rsidRDefault="00110EA5">
            <w:pPr>
              <w:snapToGrid w:val="0"/>
              <w:rPr>
                <w:rFonts w:ascii="Arial" w:hAnsi="Arial" w:cs="Arial"/>
                <w:sz w:val="20"/>
                <w:szCs w:val="20"/>
              </w:rPr>
            </w:pPr>
          </w:p>
        </w:tc>
        <w:tc>
          <w:tcPr>
            <w:tcW w:w="2456" w:type="dxa"/>
            <w:gridSpan w:val="5"/>
            <w:tcBorders>
              <w:top w:val="single" w:sz="4" w:space="0" w:color="000000"/>
              <w:left w:val="single" w:sz="4" w:space="0" w:color="000000"/>
              <w:bottom w:val="single" w:sz="4" w:space="0" w:color="000000"/>
              <w:right w:val="single" w:sz="4" w:space="0" w:color="000000"/>
            </w:tcBorders>
          </w:tcPr>
          <w:p w14:paraId="0C5826E2" w14:textId="77777777" w:rsidR="00110EA5" w:rsidRDefault="00110EA5" w:rsidP="00EB1196">
            <w:pPr>
              <w:spacing w:line="120" w:lineRule="atLeast"/>
              <w:jc w:val="left"/>
            </w:pPr>
            <w:r>
              <w:rPr>
                <w:rFonts w:ascii="Arial" w:hAnsi="Arial" w:cs="Arial"/>
                <w:b/>
                <w:bCs/>
                <w:sz w:val="20"/>
                <w:szCs w:val="20"/>
              </w:rPr>
              <w:t>Identifikacijska številka</w:t>
            </w:r>
          </w:p>
          <w:p w14:paraId="2CD8511E" w14:textId="77777777" w:rsidR="00110EA5" w:rsidRDefault="00110EA5" w:rsidP="00EB1196">
            <w:pPr>
              <w:spacing w:line="120" w:lineRule="atLeast"/>
              <w:jc w:val="left"/>
              <w:rPr>
                <w:rFonts w:ascii="Arial" w:hAnsi="Arial" w:cs="Arial"/>
                <w:b/>
                <w:bCs/>
                <w:sz w:val="20"/>
                <w:szCs w:val="20"/>
              </w:rPr>
            </w:pPr>
            <w:r>
              <w:rPr>
                <w:rFonts w:ascii="Arial" w:hAnsi="Arial" w:cs="Arial"/>
                <w:b/>
                <w:bCs/>
                <w:sz w:val="20"/>
                <w:szCs w:val="20"/>
              </w:rPr>
              <w:t>kmetijskega gospodarstva            KMG – MID:</w:t>
            </w:r>
          </w:p>
          <w:p w14:paraId="01ACBB67" w14:textId="77777777" w:rsidR="00D9074B" w:rsidRDefault="00D9074B" w:rsidP="00EB1196">
            <w:pPr>
              <w:spacing w:line="120" w:lineRule="atLeast"/>
              <w:jc w:val="left"/>
            </w:pPr>
            <w:r>
              <w:rPr>
                <w:rFonts w:ascii="Arial" w:hAnsi="Arial" w:cs="Arial"/>
                <w:b/>
                <w:bCs/>
                <w:sz w:val="20"/>
                <w:szCs w:val="20"/>
              </w:rPr>
              <w:t>____________________</w:t>
            </w:r>
          </w:p>
          <w:p w14:paraId="5A9E072D" w14:textId="77777777" w:rsidR="00110EA5" w:rsidRDefault="00110EA5" w:rsidP="00EB1196">
            <w:pPr>
              <w:spacing w:line="120" w:lineRule="atLeast"/>
              <w:jc w:val="left"/>
              <w:rPr>
                <w:rFonts w:ascii="Arial" w:hAnsi="Arial" w:cs="Arial"/>
                <w:b/>
                <w:bCs/>
                <w:sz w:val="6"/>
                <w:szCs w:val="6"/>
              </w:rPr>
            </w:pPr>
          </w:p>
        </w:tc>
      </w:tr>
      <w:tr w:rsidR="00110EA5" w14:paraId="1727EA88" w14:textId="77777777" w:rsidTr="00D9074B">
        <w:tc>
          <w:tcPr>
            <w:tcW w:w="2716" w:type="dxa"/>
            <w:tcBorders>
              <w:top w:val="single" w:sz="4" w:space="0" w:color="000000"/>
              <w:left w:val="single" w:sz="4" w:space="0" w:color="000000"/>
              <w:bottom w:val="single" w:sz="4" w:space="0" w:color="000000"/>
              <w:right w:val="single" w:sz="4" w:space="0" w:color="000000"/>
            </w:tcBorders>
            <w:vAlign w:val="center"/>
          </w:tcPr>
          <w:p w14:paraId="68AC9B50" w14:textId="77777777" w:rsidR="00110EA5" w:rsidRDefault="00110EA5" w:rsidP="00D9074B">
            <w:pPr>
              <w:jc w:val="left"/>
            </w:pPr>
            <w:r>
              <w:rPr>
                <w:rFonts w:ascii="Arial" w:hAnsi="Arial" w:cs="Arial"/>
                <w:sz w:val="20"/>
                <w:szCs w:val="20"/>
              </w:rPr>
              <w:t>Ime in priimek odgovorne</w:t>
            </w:r>
          </w:p>
          <w:p w14:paraId="40CF2873" w14:textId="77777777" w:rsidR="00110EA5" w:rsidRDefault="00110EA5" w:rsidP="00D9074B">
            <w:pPr>
              <w:jc w:val="left"/>
            </w:pPr>
            <w:r>
              <w:rPr>
                <w:rFonts w:ascii="Arial" w:hAnsi="Arial" w:cs="Arial"/>
                <w:sz w:val="20"/>
                <w:szCs w:val="20"/>
              </w:rPr>
              <w:t>osebe (pravna oseba):</w:t>
            </w:r>
          </w:p>
        </w:tc>
        <w:tc>
          <w:tcPr>
            <w:tcW w:w="7296" w:type="dxa"/>
            <w:gridSpan w:val="34"/>
            <w:tcBorders>
              <w:top w:val="single" w:sz="4" w:space="0" w:color="000000"/>
              <w:left w:val="single" w:sz="4" w:space="0" w:color="000000"/>
              <w:bottom w:val="single" w:sz="4" w:space="0" w:color="000000"/>
              <w:right w:val="single" w:sz="4" w:space="0" w:color="000000"/>
            </w:tcBorders>
          </w:tcPr>
          <w:p w14:paraId="664F9C31" w14:textId="77777777" w:rsidR="00110EA5" w:rsidRDefault="00110EA5">
            <w:pPr>
              <w:snapToGrid w:val="0"/>
              <w:spacing w:line="120" w:lineRule="atLeast"/>
              <w:rPr>
                <w:rFonts w:ascii="Arial" w:hAnsi="Arial" w:cs="Arial"/>
                <w:b/>
                <w:bCs/>
                <w:sz w:val="20"/>
                <w:szCs w:val="20"/>
              </w:rPr>
            </w:pPr>
          </w:p>
        </w:tc>
      </w:tr>
      <w:tr w:rsidR="00110EA5" w14:paraId="707BF3A1" w14:textId="77777777" w:rsidTr="00D9074B">
        <w:trPr>
          <w:trHeight w:val="626"/>
        </w:trPr>
        <w:tc>
          <w:tcPr>
            <w:tcW w:w="2716" w:type="dxa"/>
            <w:tcBorders>
              <w:top w:val="single" w:sz="4" w:space="0" w:color="000000"/>
              <w:left w:val="single" w:sz="4" w:space="0" w:color="000000"/>
              <w:bottom w:val="single" w:sz="4" w:space="0" w:color="000000"/>
              <w:right w:val="single" w:sz="4" w:space="0" w:color="000000"/>
            </w:tcBorders>
            <w:vAlign w:val="center"/>
          </w:tcPr>
          <w:p w14:paraId="715D1801" w14:textId="77777777" w:rsidR="00110EA5" w:rsidRDefault="00110EA5" w:rsidP="00D9074B">
            <w:pPr>
              <w:jc w:val="left"/>
            </w:pPr>
            <w:r>
              <w:rPr>
                <w:rFonts w:ascii="Arial" w:hAnsi="Arial" w:cs="Arial"/>
                <w:sz w:val="20"/>
                <w:szCs w:val="20"/>
              </w:rPr>
              <w:t xml:space="preserve">Velikost podjetja (pravna oseba; </w:t>
            </w:r>
            <w:r>
              <w:rPr>
                <w:rFonts w:ascii="Arial" w:hAnsi="Arial" w:cs="Arial"/>
                <w:i/>
                <w:sz w:val="20"/>
                <w:szCs w:val="20"/>
              </w:rPr>
              <w:t>obkrožite)*</w:t>
            </w:r>
            <w:r>
              <w:rPr>
                <w:rFonts w:ascii="Arial" w:hAnsi="Arial" w:cs="Arial"/>
                <w:sz w:val="20"/>
                <w:szCs w:val="20"/>
              </w:rPr>
              <w:t>:</w:t>
            </w:r>
          </w:p>
        </w:tc>
        <w:tc>
          <w:tcPr>
            <w:tcW w:w="2432" w:type="dxa"/>
            <w:gridSpan w:val="16"/>
            <w:tcBorders>
              <w:top w:val="single" w:sz="4" w:space="0" w:color="000000"/>
              <w:left w:val="single" w:sz="4" w:space="0" w:color="000000"/>
              <w:bottom w:val="single" w:sz="4" w:space="0" w:color="000000"/>
              <w:right w:val="single" w:sz="4" w:space="0" w:color="000000"/>
            </w:tcBorders>
            <w:vAlign w:val="center"/>
          </w:tcPr>
          <w:p w14:paraId="1B6ECBD6" w14:textId="77777777" w:rsidR="00110EA5" w:rsidRDefault="00110EA5">
            <w:pPr>
              <w:spacing w:line="120" w:lineRule="atLeast"/>
              <w:jc w:val="center"/>
            </w:pPr>
            <w:r>
              <w:rPr>
                <w:rFonts w:ascii="Arial" w:hAnsi="Arial" w:cs="Arial"/>
                <w:bCs/>
                <w:sz w:val="20"/>
                <w:szCs w:val="20"/>
              </w:rPr>
              <w:t>mikro</w:t>
            </w:r>
          </w:p>
        </w:tc>
        <w:tc>
          <w:tcPr>
            <w:tcW w:w="2432" w:type="dxa"/>
            <w:gridSpan w:val="14"/>
            <w:tcBorders>
              <w:top w:val="single" w:sz="4" w:space="0" w:color="000000"/>
              <w:left w:val="single" w:sz="4" w:space="0" w:color="000000"/>
              <w:bottom w:val="single" w:sz="4" w:space="0" w:color="000000"/>
              <w:right w:val="single" w:sz="4" w:space="0" w:color="000000"/>
            </w:tcBorders>
            <w:vAlign w:val="center"/>
          </w:tcPr>
          <w:p w14:paraId="048E92C2" w14:textId="77777777" w:rsidR="00110EA5" w:rsidRDefault="00110EA5">
            <w:pPr>
              <w:spacing w:line="120" w:lineRule="atLeast"/>
              <w:jc w:val="center"/>
            </w:pPr>
            <w:r>
              <w:rPr>
                <w:rFonts w:ascii="Arial" w:hAnsi="Arial" w:cs="Arial"/>
                <w:bCs/>
                <w:sz w:val="20"/>
                <w:szCs w:val="20"/>
              </w:rPr>
              <w:t>majhno</w:t>
            </w:r>
          </w:p>
        </w:tc>
        <w:tc>
          <w:tcPr>
            <w:tcW w:w="2432" w:type="dxa"/>
            <w:gridSpan w:val="4"/>
            <w:tcBorders>
              <w:top w:val="single" w:sz="4" w:space="0" w:color="000000"/>
              <w:left w:val="single" w:sz="4" w:space="0" w:color="000000"/>
              <w:bottom w:val="single" w:sz="4" w:space="0" w:color="000000"/>
              <w:right w:val="single" w:sz="4" w:space="0" w:color="000000"/>
            </w:tcBorders>
            <w:vAlign w:val="center"/>
          </w:tcPr>
          <w:p w14:paraId="6CA0D0ED" w14:textId="77777777" w:rsidR="00110EA5" w:rsidRDefault="00110EA5">
            <w:pPr>
              <w:spacing w:line="120" w:lineRule="atLeast"/>
              <w:jc w:val="center"/>
            </w:pPr>
            <w:r>
              <w:rPr>
                <w:rFonts w:ascii="Arial" w:hAnsi="Arial" w:cs="Arial"/>
                <w:bCs/>
                <w:sz w:val="20"/>
                <w:szCs w:val="20"/>
              </w:rPr>
              <w:t>srednje</w:t>
            </w:r>
          </w:p>
        </w:tc>
      </w:tr>
      <w:tr w:rsidR="00110EA5" w14:paraId="46AA1B4F" w14:textId="77777777" w:rsidTr="00D9074B">
        <w:tc>
          <w:tcPr>
            <w:tcW w:w="2716" w:type="dxa"/>
            <w:tcBorders>
              <w:top w:val="single" w:sz="4" w:space="0" w:color="000000"/>
              <w:left w:val="single" w:sz="4" w:space="0" w:color="000000"/>
              <w:bottom w:val="single" w:sz="4" w:space="0" w:color="000000"/>
              <w:right w:val="single" w:sz="4" w:space="0" w:color="000000"/>
            </w:tcBorders>
            <w:vAlign w:val="center"/>
          </w:tcPr>
          <w:p w14:paraId="5E3E581B" w14:textId="77777777" w:rsidR="00110EA5" w:rsidRDefault="00110EA5" w:rsidP="00D9074B">
            <w:pPr>
              <w:pStyle w:val="Glava"/>
              <w:tabs>
                <w:tab w:val="left" w:pos="708"/>
              </w:tabs>
            </w:pPr>
            <w:r>
              <w:rPr>
                <w:rFonts w:ascii="Arial" w:hAnsi="Arial" w:cs="Arial"/>
                <w:sz w:val="20"/>
                <w:szCs w:val="20"/>
              </w:rPr>
              <w:t>Naslov/sedež:</w:t>
            </w:r>
          </w:p>
        </w:tc>
        <w:tc>
          <w:tcPr>
            <w:tcW w:w="7296" w:type="dxa"/>
            <w:gridSpan w:val="34"/>
            <w:tcBorders>
              <w:top w:val="single" w:sz="4" w:space="0" w:color="000000"/>
              <w:left w:val="single" w:sz="4" w:space="0" w:color="000000"/>
              <w:bottom w:val="single" w:sz="4" w:space="0" w:color="000000"/>
              <w:right w:val="single" w:sz="4" w:space="0" w:color="000000"/>
            </w:tcBorders>
          </w:tcPr>
          <w:p w14:paraId="18C6DDF3" w14:textId="77777777" w:rsidR="00D9074B" w:rsidRDefault="00D9074B">
            <w:pPr>
              <w:rPr>
                <w:rFonts w:ascii="Arial" w:hAnsi="Arial" w:cs="Arial"/>
                <w:sz w:val="20"/>
                <w:szCs w:val="20"/>
              </w:rPr>
            </w:pPr>
          </w:p>
          <w:p w14:paraId="203D7A76" w14:textId="77777777" w:rsidR="00110EA5" w:rsidRDefault="00110EA5">
            <w:r>
              <w:rPr>
                <w:rFonts w:ascii="Arial" w:hAnsi="Arial" w:cs="Arial"/>
                <w:sz w:val="20"/>
                <w:szCs w:val="20"/>
              </w:rPr>
              <w:t>Ulica/hišna št.:</w:t>
            </w:r>
            <w:r w:rsidR="00D9074B">
              <w:rPr>
                <w:rFonts w:ascii="Arial" w:hAnsi="Arial" w:cs="Arial"/>
                <w:sz w:val="20"/>
                <w:szCs w:val="20"/>
              </w:rPr>
              <w:t xml:space="preserve"> ______________________________________________</w:t>
            </w:r>
          </w:p>
          <w:p w14:paraId="718FC9C5" w14:textId="77777777" w:rsidR="00110EA5" w:rsidRDefault="00110EA5">
            <w:pPr>
              <w:rPr>
                <w:rFonts w:ascii="Arial" w:hAnsi="Arial" w:cs="Arial"/>
                <w:sz w:val="20"/>
                <w:szCs w:val="20"/>
              </w:rPr>
            </w:pPr>
          </w:p>
          <w:p w14:paraId="343C80A8" w14:textId="77777777" w:rsidR="00110EA5" w:rsidRDefault="00110EA5">
            <w:pPr>
              <w:rPr>
                <w:rFonts w:ascii="Arial" w:hAnsi="Arial" w:cs="Arial"/>
                <w:sz w:val="20"/>
                <w:szCs w:val="20"/>
              </w:rPr>
            </w:pPr>
            <w:r>
              <w:rPr>
                <w:rFonts w:ascii="Arial" w:hAnsi="Arial" w:cs="Arial"/>
                <w:sz w:val="20"/>
                <w:szCs w:val="20"/>
              </w:rPr>
              <w:t>Poštna št./kraj:</w:t>
            </w:r>
            <w:r w:rsidR="00D9074B">
              <w:rPr>
                <w:rFonts w:ascii="Arial" w:hAnsi="Arial" w:cs="Arial"/>
                <w:sz w:val="20"/>
                <w:szCs w:val="20"/>
              </w:rPr>
              <w:t xml:space="preserve"> __ __ __ __ ____________________________________</w:t>
            </w:r>
          </w:p>
          <w:p w14:paraId="10206AB3" w14:textId="77777777" w:rsidR="00D9074B" w:rsidRDefault="00D9074B"/>
        </w:tc>
      </w:tr>
      <w:tr w:rsidR="00110EA5" w14:paraId="22E450A2" w14:textId="77777777" w:rsidTr="00D9074B">
        <w:tc>
          <w:tcPr>
            <w:tcW w:w="2716" w:type="dxa"/>
            <w:tcBorders>
              <w:top w:val="single" w:sz="4" w:space="0" w:color="000000"/>
              <w:left w:val="single" w:sz="4" w:space="0" w:color="000000"/>
              <w:bottom w:val="single" w:sz="4" w:space="0" w:color="000000"/>
              <w:right w:val="single" w:sz="4" w:space="0" w:color="000000"/>
            </w:tcBorders>
            <w:vAlign w:val="center"/>
          </w:tcPr>
          <w:p w14:paraId="06E68E14" w14:textId="77777777" w:rsidR="00110EA5" w:rsidRDefault="00110EA5" w:rsidP="00D9074B">
            <w:pPr>
              <w:pStyle w:val="Glava"/>
              <w:tabs>
                <w:tab w:val="left" w:pos="708"/>
              </w:tabs>
            </w:pPr>
            <w:r>
              <w:rPr>
                <w:rFonts w:ascii="Arial" w:hAnsi="Arial" w:cs="Arial"/>
                <w:sz w:val="20"/>
                <w:szCs w:val="20"/>
              </w:rPr>
              <w:t>EMŠO:</w:t>
            </w:r>
          </w:p>
        </w:tc>
        <w:tc>
          <w:tcPr>
            <w:tcW w:w="7296" w:type="dxa"/>
            <w:gridSpan w:val="34"/>
            <w:tcBorders>
              <w:top w:val="single" w:sz="4" w:space="0" w:color="000000"/>
              <w:left w:val="single" w:sz="4" w:space="0" w:color="000000"/>
              <w:bottom w:val="single" w:sz="4" w:space="0" w:color="000000"/>
              <w:right w:val="single" w:sz="4" w:space="0" w:color="000000"/>
            </w:tcBorders>
          </w:tcPr>
          <w:p w14:paraId="55E549B7" w14:textId="77777777" w:rsidR="00110EA5" w:rsidRDefault="00110EA5">
            <w:pPr>
              <w:snapToGrid w:val="0"/>
              <w:rPr>
                <w:rFonts w:ascii="Arial" w:hAnsi="Arial" w:cs="Arial"/>
                <w:sz w:val="20"/>
                <w:szCs w:val="20"/>
              </w:rPr>
            </w:pPr>
          </w:p>
          <w:p w14:paraId="5849D103" w14:textId="77777777" w:rsidR="00110EA5" w:rsidRDefault="00110EA5">
            <w:pPr>
              <w:rPr>
                <w:rFonts w:ascii="Arial" w:hAnsi="Arial" w:cs="Arial"/>
                <w:sz w:val="20"/>
                <w:szCs w:val="20"/>
              </w:rPr>
            </w:pPr>
          </w:p>
        </w:tc>
      </w:tr>
      <w:tr w:rsidR="00110EA5" w14:paraId="4D1544CF" w14:textId="77777777" w:rsidTr="00D9074B">
        <w:tc>
          <w:tcPr>
            <w:tcW w:w="2716" w:type="dxa"/>
            <w:tcBorders>
              <w:top w:val="single" w:sz="4" w:space="0" w:color="000000"/>
              <w:left w:val="single" w:sz="4" w:space="0" w:color="000000"/>
              <w:bottom w:val="single" w:sz="4" w:space="0" w:color="000000"/>
              <w:right w:val="single" w:sz="4" w:space="0" w:color="000000"/>
            </w:tcBorders>
            <w:vAlign w:val="center"/>
          </w:tcPr>
          <w:p w14:paraId="2BF629F3" w14:textId="77777777" w:rsidR="00110EA5" w:rsidRDefault="00110EA5" w:rsidP="00D9074B">
            <w:pPr>
              <w:pStyle w:val="Glava"/>
              <w:tabs>
                <w:tab w:val="left" w:pos="708"/>
              </w:tabs>
            </w:pPr>
            <w:r>
              <w:rPr>
                <w:rFonts w:ascii="Arial" w:hAnsi="Arial" w:cs="Arial"/>
                <w:sz w:val="20"/>
                <w:szCs w:val="20"/>
              </w:rPr>
              <w:t>Tel</w:t>
            </w:r>
            <w:r w:rsidR="00D9074B">
              <w:rPr>
                <w:rFonts w:ascii="Arial" w:hAnsi="Arial" w:cs="Arial"/>
                <w:sz w:val="20"/>
                <w:szCs w:val="20"/>
              </w:rPr>
              <w:t>efon:</w:t>
            </w:r>
            <w:r>
              <w:rPr>
                <w:rFonts w:ascii="Arial" w:hAnsi="Arial" w:cs="Arial"/>
                <w:sz w:val="20"/>
                <w:szCs w:val="20"/>
              </w:rPr>
              <w:t xml:space="preserve"> </w:t>
            </w:r>
          </w:p>
        </w:tc>
        <w:tc>
          <w:tcPr>
            <w:tcW w:w="7296" w:type="dxa"/>
            <w:gridSpan w:val="34"/>
            <w:tcBorders>
              <w:top w:val="single" w:sz="4" w:space="0" w:color="000000"/>
              <w:left w:val="single" w:sz="4" w:space="0" w:color="000000"/>
              <w:bottom w:val="single" w:sz="4" w:space="0" w:color="000000"/>
              <w:right w:val="single" w:sz="4" w:space="0" w:color="000000"/>
            </w:tcBorders>
          </w:tcPr>
          <w:p w14:paraId="1DB4139D" w14:textId="77777777" w:rsidR="00110EA5" w:rsidRDefault="00110EA5">
            <w:pPr>
              <w:snapToGrid w:val="0"/>
              <w:rPr>
                <w:rFonts w:ascii="Arial" w:hAnsi="Arial" w:cs="Arial"/>
                <w:sz w:val="20"/>
                <w:szCs w:val="20"/>
              </w:rPr>
            </w:pPr>
          </w:p>
          <w:p w14:paraId="20613AB0" w14:textId="77777777" w:rsidR="00110EA5" w:rsidRDefault="00110EA5">
            <w:pPr>
              <w:rPr>
                <w:rFonts w:ascii="Arial" w:hAnsi="Arial" w:cs="Arial"/>
                <w:sz w:val="20"/>
                <w:szCs w:val="20"/>
              </w:rPr>
            </w:pPr>
          </w:p>
        </w:tc>
      </w:tr>
      <w:tr w:rsidR="00D9074B" w14:paraId="3C25FFEC" w14:textId="77777777" w:rsidTr="00D9074B">
        <w:tc>
          <w:tcPr>
            <w:tcW w:w="2716" w:type="dxa"/>
            <w:tcBorders>
              <w:top w:val="single" w:sz="4" w:space="0" w:color="000000"/>
              <w:left w:val="single" w:sz="4" w:space="0" w:color="000000"/>
              <w:bottom w:val="single" w:sz="4" w:space="0" w:color="000000"/>
              <w:right w:val="single" w:sz="4" w:space="0" w:color="000000"/>
            </w:tcBorders>
            <w:vAlign w:val="center"/>
          </w:tcPr>
          <w:p w14:paraId="43FD8EFE" w14:textId="77777777" w:rsidR="00D9074B" w:rsidRDefault="00D9074B" w:rsidP="00D9074B">
            <w:pPr>
              <w:pStyle w:val="Glava"/>
              <w:tabs>
                <w:tab w:val="left" w:pos="708"/>
              </w:tabs>
              <w:rPr>
                <w:rFonts w:ascii="Arial" w:hAnsi="Arial" w:cs="Arial"/>
                <w:sz w:val="20"/>
                <w:szCs w:val="20"/>
              </w:rPr>
            </w:pPr>
            <w:r>
              <w:rPr>
                <w:rFonts w:ascii="Arial" w:hAnsi="Arial" w:cs="Arial"/>
                <w:sz w:val="20"/>
                <w:szCs w:val="20"/>
              </w:rPr>
              <w:t>Elektronska pošta:</w:t>
            </w:r>
          </w:p>
        </w:tc>
        <w:tc>
          <w:tcPr>
            <w:tcW w:w="7296" w:type="dxa"/>
            <w:gridSpan w:val="34"/>
            <w:tcBorders>
              <w:top w:val="single" w:sz="4" w:space="0" w:color="000000"/>
              <w:left w:val="single" w:sz="4" w:space="0" w:color="000000"/>
              <w:bottom w:val="single" w:sz="4" w:space="0" w:color="000000"/>
              <w:right w:val="single" w:sz="4" w:space="0" w:color="000000"/>
            </w:tcBorders>
          </w:tcPr>
          <w:p w14:paraId="71637F49" w14:textId="77777777" w:rsidR="00D9074B" w:rsidRDefault="00D9074B">
            <w:pPr>
              <w:snapToGrid w:val="0"/>
              <w:rPr>
                <w:rFonts w:ascii="Arial" w:hAnsi="Arial" w:cs="Arial"/>
                <w:sz w:val="20"/>
                <w:szCs w:val="20"/>
              </w:rPr>
            </w:pPr>
          </w:p>
          <w:p w14:paraId="11170BA2" w14:textId="77777777" w:rsidR="00D9074B" w:rsidRDefault="00D9074B">
            <w:pPr>
              <w:snapToGrid w:val="0"/>
              <w:rPr>
                <w:rFonts w:ascii="Arial" w:hAnsi="Arial" w:cs="Arial"/>
                <w:sz w:val="20"/>
                <w:szCs w:val="20"/>
              </w:rPr>
            </w:pPr>
          </w:p>
        </w:tc>
      </w:tr>
      <w:tr w:rsidR="00110EA5" w14:paraId="32A589FD" w14:textId="77777777" w:rsidTr="00D9074B">
        <w:tc>
          <w:tcPr>
            <w:tcW w:w="2716" w:type="dxa"/>
            <w:tcBorders>
              <w:top w:val="single" w:sz="4" w:space="0" w:color="000000"/>
              <w:left w:val="single" w:sz="4" w:space="0" w:color="000000"/>
              <w:bottom w:val="single" w:sz="4" w:space="0" w:color="000000"/>
              <w:right w:val="single" w:sz="4" w:space="0" w:color="000000"/>
            </w:tcBorders>
            <w:vAlign w:val="center"/>
          </w:tcPr>
          <w:p w14:paraId="18D7D1CF" w14:textId="77777777" w:rsidR="00110EA5" w:rsidRDefault="00110EA5" w:rsidP="00D9074B">
            <w:pPr>
              <w:jc w:val="left"/>
            </w:pPr>
            <w:r>
              <w:rPr>
                <w:rFonts w:ascii="Arial" w:hAnsi="Arial" w:cs="Arial"/>
                <w:sz w:val="20"/>
                <w:szCs w:val="20"/>
              </w:rPr>
              <w:t>Davčna številka:</w:t>
            </w:r>
          </w:p>
        </w:tc>
        <w:tc>
          <w:tcPr>
            <w:tcW w:w="453" w:type="dxa"/>
            <w:gridSpan w:val="2"/>
            <w:tcBorders>
              <w:top w:val="single" w:sz="4" w:space="0" w:color="000000"/>
              <w:left w:val="single" w:sz="4" w:space="0" w:color="000000"/>
              <w:bottom w:val="single" w:sz="4" w:space="0" w:color="000000"/>
              <w:right w:val="single" w:sz="4" w:space="0" w:color="000000"/>
            </w:tcBorders>
          </w:tcPr>
          <w:p w14:paraId="2A98BA35" w14:textId="77777777" w:rsidR="00110EA5" w:rsidRDefault="00110EA5">
            <w:pPr>
              <w:snapToGrid w:val="0"/>
              <w:rPr>
                <w:rFonts w:ascii="Arial" w:hAnsi="Arial" w:cs="Arial"/>
                <w:sz w:val="20"/>
                <w:szCs w:val="20"/>
              </w:rPr>
            </w:pPr>
          </w:p>
          <w:p w14:paraId="402C4C16" w14:textId="77777777" w:rsidR="00110EA5" w:rsidRDefault="00110EA5">
            <w:pPr>
              <w:rPr>
                <w:rFonts w:ascii="Arial" w:hAnsi="Arial" w:cs="Arial"/>
                <w:sz w:val="20"/>
                <w:szCs w:val="20"/>
              </w:rPr>
            </w:pPr>
          </w:p>
        </w:tc>
        <w:tc>
          <w:tcPr>
            <w:tcW w:w="453" w:type="dxa"/>
            <w:gridSpan w:val="3"/>
            <w:tcBorders>
              <w:top w:val="single" w:sz="4" w:space="0" w:color="000000"/>
              <w:left w:val="single" w:sz="4" w:space="0" w:color="000000"/>
              <w:bottom w:val="single" w:sz="4" w:space="0" w:color="000000"/>
              <w:right w:val="single" w:sz="4" w:space="0" w:color="000000"/>
            </w:tcBorders>
          </w:tcPr>
          <w:p w14:paraId="7E6FB0BE" w14:textId="77777777" w:rsidR="00110EA5" w:rsidRDefault="00110EA5">
            <w:pPr>
              <w:snapToGrid w:val="0"/>
              <w:rPr>
                <w:rFonts w:ascii="Arial" w:hAnsi="Arial" w:cs="Arial"/>
                <w:sz w:val="20"/>
                <w:szCs w:val="20"/>
              </w:rPr>
            </w:pPr>
          </w:p>
        </w:tc>
        <w:tc>
          <w:tcPr>
            <w:tcW w:w="453" w:type="dxa"/>
            <w:gridSpan w:val="3"/>
            <w:tcBorders>
              <w:top w:val="single" w:sz="4" w:space="0" w:color="000000"/>
              <w:left w:val="single" w:sz="4" w:space="0" w:color="000000"/>
              <w:bottom w:val="single" w:sz="4" w:space="0" w:color="000000"/>
              <w:right w:val="single" w:sz="4" w:space="0" w:color="000000"/>
            </w:tcBorders>
          </w:tcPr>
          <w:p w14:paraId="1DDC778A" w14:textId="77777777" w:rsidR="00110EA5" w:rsidRDefault="00110EA5">
            <w:pPr>
              <w:snapToGrid w:val="0"/>
              <w:rPr>
                <w:rFonts w:ascii="Arial" w:hAnsi="Arial" w:cs="Arial"/>
                <w:sz w:val="20"/>
                <w:szCs w:val="20"/>
              </w:rPr>
            </w:pPr>
          </w:p>
        </w:tc>
        <w:tc>
          <w:tcPr>
            <w:tcW w:w="453" w:type="dxa"/>
            <w:gridSpan w:val="4"/>
            <w:tcBorders>
              <w:top w:val="single" w:sz="4" w:space="0" w:color="000000"/>
              <w:left w:val="single" w:sz="4" w:space="0" w:color="000000"/>
              <w:bottom w:val="single" w:sz="4" w:space="0" w:color="000000"/>
              <w:right w:val="single" w:sz="4" w:space="0" w:color="000000"/>
            </w:tcBorders>
          </w:tcPr>
          <w:p w14:paraId="2DE2AF31" w14:textId="77777777" w:rsidR="00110EA5" w:rsidRDefault="00110EA5">
            <w:pPr>
              <w:snapToGrid w:val="0"/>
              <w:rPr>
                <w:rFonts w:ascii="Arial" w:hAnsi="Arial" w:cs="Arial"/>
                <w:sz w:val="20"/>
                <w:szCs w:val="20"/>
              </w:rPr>
            </w:pPr>
          </w:p>
        </w:tc>
        <w:tc>
          <w:tcPr>
            <w:tcW w:w="453" w:type="dxa"/>
            <w:gridSpan w:val="3"/>
            <w:tcBorders>
              <w:top w:val="single" w:sz="4" w:space="0" w:color="000000"/>
              <w:left w:val="single" w:sz="4" w:space="0" w:color="000000"/>
              <w:bottom w:val="single" w:sz="4" w:space="0" w:color="000000"/>
              <w:right w:val="single" w:sz="4" w:space="0" w:color="000000"/>
            </w:tcBorders>
          </w:tcPr>
          <w:p w14:paraId="6C67BE45" w14:textId="77777777" w:rsidR="00110EA5" w:rsidRDefault="00110EA5">
            <w:pPr>
              <w:snapToGrid w:val="0"/>
              <w:rPr>
                <w:rFonts w:ascii="Arial" w:hAnsi="Arial" w:cs="Arial"/>
                <w:sz w:val="20"/>
                <w:szCs w:val="20"/>
              </w:rPr>
            </w:pPr>
          </w:p>
        </w:tc>
        <w:tc>
          <w:tcPr>
            <w:tcW w:w="453" w:type="dxa"/>
            <w:gridSpan w:val="4"/>
            <w:tcBorders>
              <w:top w:val="single" w:sz="4" w:space="0" w:color="000000"/>
              <w:left w:val="single" w:sz="4" w:space="0" w:color="000000"/>
              <w:bottom w:val="single" w:sz="4" w:space="0" w:color="000000"/>
              <w:right w:val="single" w:sz="4" w:space="0" w:color="000000"/>
            </w:tcBorders>
          </w:tcPr>
          <w:p w14:paraId="62FB443E" w14:textId="77777777" w:rsidR="00110EA5" w:rsidRDefault="00110EA5">
            <w:pPr>
              <w:snapToGrid w:val="0"/>
              <w:rPr>
                <w:rFonts w:ascii="Arial" w:hAnsi="Arial" w:cs="Arial"/>
                <w:sz w:val="20"/>
                <w:szCs w:val="20"/>
              </w:rPr>
            </w:pPr>
          </w:p>
        </w:tc>
        <w:tc>
          <w:tcPr>
            <w:tcW w:w="453" w:type="dxa"/>
            <w:gridSpan w:val="3"/>
            <w:tcBorders>
              <w:top w:val="single" w:sz="4" w:space="0" w:color="000000"/>
              <w:left w:val="single" w:sz="4" w:space="0" w:color="000000"/>
              <w:bottom w:val="single" w:sz="4" w:space="0" w:color="000000"/>
              <w:right w:val="single" w:sz="4" w:space="0" w:color="000000"/>
            </w:tcBorders>
          </w:tcPr>
          <w:p w14:paraId="5C75DD02" w14:textId="77777777" w:rsidR="00110EA5" w:rsidRDefault="00110EA5">
            <w:pPr>
              <w:snapToGrid w:val="0"/>
              <w:rPr>
                <w:rFonts w:ascii="Arial" w:hAnsi="Arial" w:cs="Arial"/>
                <w:sz w:val="20"/>
                <w:szCs w:val="20"/>
              </w:rPr>
            </w:pPr>
          </w:p>
        </w:tc>
        <w:tc>
          <w:tcPr>
            <w:tcW w:w="453" w:type="dxa"/>
            <w:gridSpan w:val="3"/>
            <w:tcBorders>
              <w:top w:val="single" w:sz="4" w:space="0" w:color="000000"/>
              <w:left w:val="single" w:sz="4" w:space="0" w:color="000000"/>
              <w:bottom w:val="single" w:sz="4" w:space="0" w:color="000000"/>
              <w:right w:val="single" w:sz="4" w:space="0" w:color="000000"/>
            </w:tcBorders>
          </w:tcPr>
          <w:p w14:paraId="30AC7171" w14:textId="77777777" w:rsidR="00110EA5" w:rsidRDefault="00110EA5">
            <w:pPr>
              <w:snapToGrid w:val="0"/>
              <w:rPr>
                <w:rFonts w:ascii="Arial" w:hAnsi="Arial" w:cs="Arial"/>
                <w:sz w:val="20"/>
                <w:szCs w:val="20"/>
              </w:rPr>
            </w:pPr>
          </w:p>
        </w:tc>
        <w:tc>
          <w:tcPr>
            <w:tcW w:w="3672" w:type="dxa"/>
            <w:gridSpan w:val="9"/>
            <w:tcBorders>
              <w:top w:val="single" w:sz="4" w:space="0" w:color="000000"/>
              <w:left w:val="single" w:sz="4" w:space="0" w:color="000000"/>
              <w:bottom w:val="single" w:sz="4" w:space="0" w:color="000000"/>
              <w:right w:val="single" w:sz="4" w:space="0" w:color="000000"/>
            </w:tcBorders>
          </w:tcPr>
          <w:p w14:paraId="6288BC1D" w14:textId="77777777" w:rsidR="00110EA5" w:rsidRDefault="00110EA5">
            <w:pPr>
              <w:snapToGrid w:val="0"/>
              <w:rPr>
                <w:rFonts w:ascii="Arial" w:hAnsi="Arial" w:cs="Arial"/>
                <w:sz w:val="20"/>
                <w:szCs w:val="20"/>
              </w:rPr>
            </w:pPr>
          </w:p>
        </w:tc>
      </w:tr>
      <w:tr w:rsidR="00110EA5" w14:paraId="1AC83368" w14:textId="77777777" w:rsidTr="00D9074B">
        <w:tc>
          <w:tcPr>
            <w:tcW w:w="2716" w:type="dxa"/>
            <w:tcBorders>
              <w:top w:val="single" w:sz="4" w:space="0" w:color="000000"/>
              <w:left w:val="single" w:sz="4" w:space="0" w:color="000000"/>
              <w:bottom w:val="single" w:sz="4" w:space="0" w:color="000000"/>
              <w:right w:val="single" w:sz="4" w:space="0" w:color="000000"/>
            </w:tcBorders>
            <w:vAlign w:val="center"/>
          </w:tcPr>
          <w:p w14:paraId="13AB8681" w14:textId="77777777" w:rsidR="00110EA5" w:rsidRDefault="00110EA5" w:rsidP="00D9074B">
            <w:pPr>
              <w:jc w:val="left"/>
            </w:pPr>
            <w:r>
              <w:rPr>
                <w:rFonts w:ascii="Arial" w:hAnsi="Arial" w:cs="Arial"/>
                <w:sz w:val="20"/>
                <w:szCs w:val="20"/>
              </w:rPr>
              <w:t>Matična številka (pravna</w:t>
            </w:r>
          </w:p>
          <w:p w14:paraId="3653C34D" w14:textId="77777777" w:rsidR="00110EA5" w:rsidRDefault="00110EA5" w:rsidP="00D9074B">
            <w:pPr>
              <w:jc w:val="left"/>
            </w:pPr>
            <w:r>
              <w:rPr>
                <w:rFonts w:ascii="Arial" w:hAnsi="Arial" w:cs="Arial"/>
                <w:sz w:val="20"/>
                <w:szCs w:val="20"/>
              </w:rPr>
              <w:t>oseba):</w:t>
            </w:r>
          </w:p>
        </w:tc>
        <w:tc>
          <w:tcPr>
            <w:tcW w:w="517" w:type="dxa"/>
            <w:gridSpan w:val="3"/>
            <w:tcBorders>
              <w:top w:val="single" w:sz="4" w:space="0" w:color="000000"/>
              <w:left w:val="single" w:sz="4" w:space="0" w:color="000000"/>
              <w:bottom w:val="single" w:sz="4" w:space="0" w:color="000000"/>
              <w:right w:val="single" w:sz="4" w:space="0" w:color="000000"/>
            </w:tcBorders>
          </w:tcPr>
          <w:p w14:paraId="467842E7" w14:textId="77777777" w:rsidR="00110EA5" w:rsidRDefault="00110EA5">
            <w:pPr>
              <w:snapToGrid w:val="0"/>
              <w:rPr>
                <w:rFonts w:ascii="Arial" w:hAnsi="Arial" w:cs="Arial"/>
                <w:sz w:val="20"/>
                <w:szCs w:val="20"/>
              </w:rPr>
            </w:pPr>
          </w:p>
        </w:tc>
        <w:tc>
          <w:tcPr>
            <w:tcW w:w="518" w:type="dxa"/>
            <w:gridSpan w:val="3"/>
            <w:tcBorders>
              <w:top w:val="single" w:sz="4" w:space="0" w:color="000000"/>
              <w:left w:val="single" w:sz="4" w:space="0" w:color="000000"/>
              <w:bottom w:val="single" w:sz="4" w:space="0" w:color="000000"/>
              <w:right w:val="single" w:sz="4" w:space="0" w:color="000000"/>
            </w:tcBorders>
          </w:tcPr>
          <w:p w14:paraId="0EAB8145" w14:textId="77777777" w:rsidR="00110EA5" w:rsidRDefault="00110EA5">
            <w:pPr>
              <w:snapToGrid w:val="0"/>
              <w:rPr>
                <w:rFonts w:ascii="Arial" w:hAnsi="Arial" w:cs="Arial"/>
                <w:sz w:val="20"/>
                <w:szCs w:val="20"/>
              </w:rPr>
            </w:pPr>
          </w:p>
        </w:tc>
        <w:tc>
          <w:tcPr>
            <w:tcW w:w="518" w:type="dxa"/>
            <w:gridSpan w:val="4"/>
            <w:tcBorders>
              <w:top w:val="single" w:sz="4" w:space="0" w:color="000000"/>
              <w:left w:val="single" w:sz="4" w:space="0" w:color="000000"/>
              <w:bottom w:val="single" w:sz="4" w:space="0" w:color="000000"/>
              <w:right w:val="single" w:sz="4" w:space="0" w:color="000000"/>
            </w:tcBorders>
          </w:tcPr>
          <w:p w14:paraId="648AF660" w14:textId="77777777" w:rsidR="00110EA5" w:rsidRDefault="00110EA5">
            <w:pPr>
              <w:snapToGrid w:val="0"/>
              <w:rPr>
                <w:rFonts w:ascii="Arial" w:hAnsi="Arial" w:cs="Arial"/>
                <w:sz w:val="20"/>
                <w:szCs w:val="20"/>
              </w:rPr>
            </w:pPr>
          </w:p>
        </w:tc>
        <w:tc>
          <w:tcPr>
            <w:tcW w:w="517" w:type="dxa"/>
            <w:gridSpan w:val="3"/>
            <w:tcBorders>
              <w:top w:val="single" w:sz="4" w:space="0" w:color="000000"/>
              <w:left w:val="single" w:sz="4" w:space="0" w:color="000000"/>
              <w:bottom w:val="single" w:sz="4" w:space="0" w:color="000000"/>
              <w:right w:val="single" w:sz="4" w:space="0" w:color="000000"/>
            </w:tcBorders>
          </w:tcPr>
          <w:p w14:paraId="421AB790" w14:textId="77777777" w:rsidR="00110EA5" w:rsidRDefault="00110EA5">
            <w:pPr>
              <w:snapToGrid w:val="0"/>
              <w:rPr>
                <w:rFonts w:ascii="Arial" w:hAnsi="Arial" w:cs="Arial"/>
                <w:sz w:val="20"/>
                <w:szCs w:val="20"/>
              </w:rPr>
            </w:pPr>
          </w:p>
        </w:tc>
        <w:tc>
          <w:tcPr>
            <w:tcW w:w="518" w:type="dxa"/>
            <w:gridSpan w:val="5"/>
            <w:tcBorders>
              <w:top w:val="single" w:sz="4" w:space="0" w:color="000000"/>
              <w:left w:val="single" w:sz="4" w:space="0" w:color="000000"/>
              <w:bottom w:val="single" w:sz="4" w:space="0" w:color="000000"/>
              <w:right w:val="single" w:sz="4" w:space="0" w:color="000000"/>
            </w:tcBorders>
          </w:tcPr>
          <w:p w14:paraId="1600DE5D" w14:textId="77777777" w:rsidR="00110EA5" w:rsidRDefault="00110EA5">
            <w:pPr>
              <w:snapToGrid w:val="0"/>
              <w:rPr>
                <w:rFonts w:ascii="Arial" w:hAnsi="Arial" w:cs="Arial"/>
                <w:sz w:val="20"/>
                <w:szCs w:val="20"/>
              </w:rPr>
            </w:pPr>
          </w:p>
        </w:tc>
        <w:tc>
          <w:tcPr>
            <w:tcW w:w="518" w:type="dxa"/>
            <w:gridSpan w:val="3"/>
            <w:tcBorders>
              <w:top w:val="single" w:sz="4" w:space="0" w:color="000000"/>
              <w:left w:val="single" w:sz="4" w:space="0" w:color="000000"/>
              <w:bottom w:val="single" w:sz="4" w:space="0" w:color="000000"/>
              <w:right w:val="single" w:sz="4" w:space="0" w:color="000000"/>
            </w:tcBorders>
          </w:tcPr>
          <w:p w14:paraId="3A5F6177" w14:textId="77777777" w:rsidR="00110EA5" w:rsidRDefault="00110EA5">
            <w:pPr>
              <w:snapToGrid w:val="0"/>
              <w:rPr>
                <w:rFonts w:ascii="Arial" w:hAnsi="Arial" w:cs="Arial"/>
                <w:sz w:val="20"/>
                <w:szCs w:val="20"/>
              </w:rPr>
            </w:pPr>
          </w:p>
        </w:tc>
        <w:tc>
          <w:tcPr>
            <w:tcW w:w="518" w:type="dxa"/>
            <w:gridSpan w:val="4"/>
            <w:tcBorders>
              <w:top w:val="single" w:sz="4" w:space="0" w:color="000000"/>
              <w:left w:val="single" w:sz="4" w:space="0" w:color="000000"/>
              <w:bottom w:val="single" w:sz="4" w:space="0" w:color="000000"/>
              <w:right w:val="single" w:sz="4" w:space="0" w:color="000000"/>
            </w:tcBorders>
          </w:tcPr>
          <w:p w14:paraId="782AD73C" w14:textId="77777777" w:rsidR="00110EA5" w:rsidRDefault="00110EA5">
            <w:pPr>
              <w:snapToGrid w:val="0"/>
              <w:rPr>
                <w:rFonts w:ascii="Arial" w:hAnsi="Arial" w:cs="Arial"/>
                <w:sz w:val="20"/>
                <w:szCs w:val="20"/>
              </w:rPr>
            </w:pPr>
          </w:p>
        </w:tc>
        <w:tc>
          <w:tcPr>
            <w:tcW w:w="3672" w:type="dxa"/>
            <w:gridSpan w:val="9"/>
            <w:tcBorders>
              <w:top w:val="single" w:sz="4" w:space="0" w:color="000000"/>
              <w:left w:val="single" w:sz="4" w:space="0" w:color="000000"/>
              <w:bottom w:val="single" w:sz="4" w:space="0" w:color="000000"/>
              <w:right w:val="single" w:sz="4" w:space="0" w:color="000000"/>
            </w:tcBorders>
          </w:tcPr>
          <w:p w14:paraId="1E90242A" w14:textId="77777777" w:rsidR="00110EA5" w:rsidRDefault="00110EA5">
            <w:pPr>
              <w:snapToGrid w:val="0"/>
              <w:rPr>
                <w:rFonts w:ascii="Arial" w:hAnsi="Arial" w:cs="Arial"/>
                <w:sz w:val="20"/>
                <w:szCs w:val="20"/>
              </w:rPr>
            </w:pPr>
          </w:p>
        </w:tc>
      </w:tr>
      <w:tr w:rsidR="00110EA5" w14:paraId="09A511AF" w14:textId="77777777" w:rsidTr="00D9074B">
        <w:tc>
          <w:tcPr>
            <w:tcW w:w="2716" w:type="dxa"/>
            <w:tcBorders>
              <w:top w:val="single" w:sz="4" w:space="0" w:color="000000"/>
              <w:left w:val="single" w:sz="4" w:space="0" w:color="000000"/>
              <w:bottom w:val="single" w:sz="4" w:space="0" w:color="000000"/>
              <w:right w:val="single" w:sz="4" w:space="0" w:color="000000"/>
            </w:tcBorders>
            <w:vAlign w:val="center"/>
          </w:tcPr>
          <w:p w14:paraId="0D68CF96" w14:textId="77777777" w:rsidR="00110EA5" w:rsidRDefault="00110EA5" w:rsidP="00D9074B">
            <w:pPr>
              <w:jc w:val="left"/>
            </w:pPr>
            <w:r>
              <w:rPr>
                <w:rFonts w:ascii="Arial" w:hAnsi="Arial" w:cs="Arial"/>
                <w:sz w:val="20"/>
                <w:szCs w:val="20"/>
              </w:rPr>
              <w:t>Št. dovoljenja za opravljanje dejavnosti:*</w:t>
            </w:r>
          </w:p>
        </w:tc>
        <w:tc>
          <w:tcPr>
            <w:tcW w:w="7296" w:type="dxa"/>
            <w:gridSpan w:val="34"/>
            <w:tcBorders>
              <w:top w:val="single" w:sz="4" w:space="0" w:color="000000"/>
              <w:left w:val="single" w:sz="4" w:space="0" w:color="000000"/>
              <w:bottom w:val="single" w:sz="4" w:space="0" w:color="000000"/>
              <w:right w:val="single" w:sz="4" w:space="0" w:color="000000"/>
            </w:tcBorders>
            <w:vAlign w:val="center"/>
          </w:tcPr>
          <w:p w14:paraId="08F066D1" w14:textId="77777777" w:rsidR="00110EA5" w:rsidRDefault="00110EA5">
            <w:pPr>
              <w:pStyle w:val="Naslov5"/>
              <w:snapToGrid w:val="0"/>
              <w:jc w:val="center"/>
              <w:rPr>
                <w:rFonts w:ascii="Arial" w:hAnsi="Arial" w:cs="Arial"/>
                <w:b w:val="0"/>
                <w:bCs/>
                <w:sz w:val="20"/>
                <w:szCs w:val="20"/>
              </w:rPr>
            </w:pPr>
          </w:p>
        </w:tc>
      </w:tr>
      <w:tr w:rsidR="00110EA5" w14:paraId="1AD43D4E" w14:textId="77777777" w:rsidTr="00D9074B">
        <w:tc>
          <w:tcPr>
            <w:tcW w:w="2716" w:type="dxa"/>
            <w:tcBorders>
              <w:top w:val="single" w:sz="4" w:space="0" w:color="000000"/>
              <w:left w:val="single" w:sz="4" w:space="0" w:color="000000"/>
              <w:bottom w:val="single" w:sz="4" w:space="0" w:color="000000"/>
              <w:right w:val="single" w:sz="4" w:space="0" w:color="000000"/>
            </w:tcBorders>
            <w:vAlign w:val="center"/>
          </w:tcPr>
          <w:p w14:paraId="1CA40B11" w14:textId="77777777" w:rsidR="00110EA5" w:rsidRDefault="00110EA5" w:rsidP="00D9074B">
            <w:pPr>
              <w:jc w:val="left"/>
            </w:pPr>
            <w:r>
              <w:rPr>
                <w:rFonts w:ascii="Arial" w:hAnsi="Arial" w:cs="Arial"/>
                <w:sz w:val="20"/>
                <w:szCs w:val="20"/>
              </w:rPr>
              <w:t xml:space="preserve">Davčni zavezanec </w:t>
            </w:r>
            <w:r>
              <w:rPr>
                <w:rFonts w:ascii="Arial" w:hAnsi="Arial" w:cs="Arial"/>
                <w:i/>
                <w:sz w:val="18"/>
                <w:szCs w:val="18"/>
              </w:rPr>
              <w:t>(obkroži)</w:t>
            </w:r>
            <w:r>
              <w:rPr>
                <w:rFonts w:ascii="Arial" w:hAnsi="Arial" w:cs="Arial"/>
                <w:sz w:val="20"/>
                <w:szCs w:val="20"/>
              </w:rPr>
              <w:t>:</w:t>
            </w:r>
          </w:p>
          <w:p w14:paraId="5C495042" w14:textId="77777777" w:rsidR="00110EA5" w:rsidRDefault="00110EA5" w:rsidP="00D9074B">
            <w:pPr>
              <w:jc w:val="left"/>
              <w:rPr>
                <w:rFonts w:ascii="Arial" w:hAnsi="Arial" w:cs="Arial"/>
                <w:sz w:val="20"/>
                <w:szCs w:val="20"/>
              </w:rPr>
            </w:pPr>
          </w:p>
        </w:tc>
        <w:tc>
          <w:tcPr>
            <w:tcW w:w="7296" w:type="dxa"/>
            <w:gridSpan w:val="34"/>
            <w:tcBorders>
              <w:top w:val="single" w:sz="4" w:space="0" w:color="000000"/>
              <w:left w:val="single" w:sz="4" w:space="0" w:color="000000"/>
              <w:bottom w:val="single" w:sz="4" w:space="0" w:color="000000"/>
              <w:right w:val="single" w:sz="4" w:space="0" w:color="000000"/>
            </w:tcBorders>
            <w:vAlign w:val="center"/>
          </w:tcPr>
          <w:p w14:paraId="0398DFF4" w14:textId="77777777" w:rsidR="00110EA5" w:rsidRDefault="00110EA5">
            <w:pPr>
              <w:pStyle w:val="Naslov5"/>
              <w:jc w:val="center"/>
            </w:pPr>
            <w:r>
              <w:rPr>
                <w:rFonts w:ascii="Arial" w:hAnsi="Arial" w:cs="Arial"/>
                <w:b w:val="0"/>
                <w:bCs/>
                <w:sz w:val="20"/>
                <w:szCs w:val="20"/>
              </w:rPr>
              <w:t>DA                                NE</w:t>
            </w:r>
          </w:p>
        </w:tc>
      </w:tr>
      <w:tr w:rsidR="00110EA5" w14:paraId="234E05F2" w14:textId="77777777" w:rsidTr="00D9074B">
        <w:tc>
          <w:tcPr>
            <w:tcW w:w="2716" w:type="dxa"/>
            <w:tcBorders>
              <w:top w:val="single" w:sz="4" w:space="0" w:color="000000"/>
              <w:left w:val="single" w:sz="4" w:space="0" w:color="000000"/>
              <w:bottom w:val="single" w:sz="4" w:space="0" w:color="000000"/>
              <w:right w:val="single" w:sz="4" w:space="0" w:color="000000"/>
            </w:tcBorders>
            <w:vAlign w:val="center"/>
          </w:tcPr>
          <w:p w14:paraId="5B408C83" w14:textId="77777777" w:rsidR="00110EA5" w:rsidRDefault="00110EA5" w:rsidP="00D9074B">
            <w:pPr>
              <w:jc w:val="left"/>
            </w:pPr>
            <w:r>
              <w:rPr>
                <w:rFonts w:ascii="Arial" w:hAnsi="Arial" w:cs="Arial"/>
                <w:sz w:val="20"/>
                <w:szCs w:val="20"/>
              </w:rPr>
              <w:t>Davčno osnovo od dohodka</w:t>
            </w:r>
          </w:p>
          <w:p w14:paraId="565B59C0" w14:textId="77777777" w:rsidR="00110EA5" w:rsidRDefault="00110EA5" w:rsidP="00D9074B">
            <w:pPr>
              <w:jc w:val="left"/>
            </w:pPr>
            <w:r>
              <w:rPr>
                <w:rFonts w:ascii="Arial" w:hAnsi="Arial" w:cs="Arial"/>
                <w:sz w:val="20"/>
                <w:szCs w:val="20"/>
              </w:rPr>
              <w:t>iz dejavnosti ugotavljam na</w:t>
            </w:r>
          </w:p>
          <w:p w14:paraId="098F04A1" w14:textId="77777777" w:rsidR="00110EA5" w:rsidRDefault="00110EA5" w:rsidP="00D9074B">
            <w:pPr>
              <w:jc w:val="left"/>
            </w:pPr>
            <w:r>
              <w:rPr>
                <w:rFonts w:ascii="Arial" w:hAnsi="Arial" w:cs="Arial"/>
                <w:sz w:val="20"/>
                <w:szCs w:val="20"/>
              </w:rPr>
              <w:t>podlagi normiranih odhodkov</w:t>
            </w:r>
          </w:p>
          <w:p w14:paraId="4EB13ADA" w14:textId="77777777" w:rsidR="00110EA5" w:rsidRDefault="00110EA5" w:rsidP="00D9074B">
            <w:pPr>
              <w:jc w:val="left"/>
            </w:pPr>
            <w:r>
              <w:rPr>
                <w:rFonts w:ascii="Arial" w:hAnsi="Arial" w:cs="Arial"/>
                <w:i/>
                <w:sz w:val="18"/>
                <w:szCs w:val="18"/>
              </w:rPr>
              <w:t>(obkrožite):</w:t>
            </w:r>
          </w:p>
        </w:tc>
        <w:tc>
          <w:tcPr>
            <w:tcW w:w="7296" w:type="dxa"/>
            <w:gridSpan w:val="34"/>
            <w:tcBorders>
              <w:top w:val="single" w:sz="4" w:space="0" w:color="000000"/>
              <w:left w:val="single" w:sz="4" w:space="0" w:color="000000"/>
              <w:bottom w:val="single" w:sz="4" w:space="0" w:color="000000"/>
              <w:right w:val="single" w:sz="4" w:space="0" w:color="000000"/>
            </w:tcBorders>
            <w:vAlign w:val="center"/>
          </w:tcPr>
          <w:p w14:paraId="002B970A" w14:textId="77777777" w:rsidR="00110EA5" w:rsidRDefault="00110EA5">
            <w:pPr>
              <w:pStyle w:val="Naslov5"/>
              <w:jc w:val="center"/>
            </w:pPr>
            <w:r>
              <w:rPr>
                <w:rFonts w:ascii="Arial" w:hAnsi="Arial" w:cs="Arial"/>
                <w:b w:val="0"/>
                <w:bCs/>
                <w:sz w:val="20"/>
                <w:szCs w:val="20"/>
                <w:lang w:val="de-DE"/>
              </w:rPr>
              <w:t>DA                                NE</w:t>
            </w:r>
          </w:p>
        </w:tc>
      </w:tr>
      <w:tr w:rsidR="00D9074B" w14:paraId="2CB7D0EC" w14:textId="77777777">
        <w:tc>
          <w:tcPr>
            <w:tcW w:w="2716" w:type="dxa"/>
            <w:tcBorders>
              <w:top w:val="single" w:sz="4" w:space="0" w:color="000000"/>
              <w:left w:val="single" w:sz="4" w:space="0" w:color="000000"/>
              <w:bottom w:val="single" w:sz="4" w:space="0" w:color="000000"/>
              <w:right w:val="single" w:sz="4" w:space="0" w:color="000000"/>
            </w:tcBorders>
            <w:vAlign w:val="center"/>
          </w:tcPr>
          <w:p w14:paraId="0346C7F2" w14:textId="77777777" w:rsidR="00D9074B" w:rsidRDefault="00D9074B" w:rsidP="00D9074B">
            <w:pPr>
              <w:pStyle w:val="Glava"/>
              <w:tabs>
                <w:tab w:val="left" w:pos="708"/>
              </w:tabs>
            </w:pPr>
            <w:r>
              <w:rPr>
                <w:rFonts w:ascii="Arial" w:hAnsi="Arial" w:cs="Arial"/>
                <w:sz w:val="20"/>
                <w:szCs w:val="20"/>
              </w:rPr>
              <w:t>Številka računa:</w:t>
            </w:r>
          </w:p>
        </w:tc>
        <w:tc>
          <w:tcPr>
            <w:tcW w:w="360" w:type="dxa"/>
            <w:tcBorders>
              <w:top w:val="single" w:sz="12" w:space="0" w:color="000000"/>
              <w:left w:val="single" w:sz="12" w:space="0" w:color="000000"/>
              <w:bottom w:val="single" w:sz="12" w:space="0" w:color="000000"/>
              <w:right w:val="dotted" w:sz="4" w:space="0" w:color="000000"/>
            </w:tcBorders>
            <w:vAlign w:val="center"/>
          </w:tcPr>
          <w:p w14:paraId="4D714529" w14:textId="77777777" w:rsidR="00D9074B" w:rsidRPr="00893982" w:rsidRDefault="00D9074B" w:rsidP="00D9074B">
            <w:pPr>
              <w:snapToGrid w:val="0"/>
              <w:rPr>
                <w:rFonts w:ascii="Arial" w:hAnsi="Arial" w:cs="Arial"/>
                <w:sz w:val="20"/>
                <w:szCs w:val="20"/>
              </w:rPr>
            </w:pPr>
          </w:p>
          <w:p w14:paraId="0D772338" w14:textId="77777777" w:rsidR="00D9074B" w:rsidRPr="00893982" w:rsidRDefault="00D9074B" w:rsidP="00D9074B">
            <w:pPr>
              <w:snapToGrid w:val="0"/>
              <w:rPr>
                <w:rFonts w:ascii="Arial" w:hAnsi="Arial" w:cs="Arial"/>
                <w:sz w:val="20"/>
                <w:szCs w:val="20"/>
              </w:rPr>
            </w:pPr>
          </w:p>
        </w:tc>
        <w:tc>
          <w:tcPr>
            <w:tcW w:w="361" w:type="dxa"/>
            <w:gridSpan w:val="3"/>
            <w:tcBorders>
              <w:top w:val="single" w:sz="12" w:space="0" w:color="000000"/>
              <w:left w:val="dotted" w:sz="4" w:space="0" w:color="000000"/>
              <w:bottom w:val="single" w:sz="12" w:space="0" w:color="000000"/>
              <w:right w:val="dotted" w:sz="4" w:space="0" w:color="000000"/>
            </w:tcBorders>
            <w:vAlign w:val="center"/>
          </w:tcPr>
          <w:p w14:paraId="2E8EE659" w14:textId="77777777" w:rsidR="00D9074B" w:rsidRPr="00893982" w:rsidRDefault="00D9074B" w:rsidP="00D9074B">
            <w:pPr>
              <w:snapToGrid w:val="0"/>
              <w:rPr>
                <w:rFonts w:ascii="Arial" w:hAnsi="Arial" w:cs="Arial"/>
                <w:sz w:val="20"/>
                <w:szCs w:val="20"/>
              </w:rPr>
            </w:pPr>
          </w:p>
        </w:tc>
        <w:tc>
          <w:tcPr>
            <w:tcW w:w="360" w:type="dxa"/>
            <w:gridSpan w:val="3"/>
            <w:tcBorders>
              <w:top w:val="single" w:sz="12" w:space="0" w:color="000000"/>
              <w:left w:val="dotted" w:sz="4" w:space="0" w:color="000000"/>
              <w:bottom w:val="single" w:sz="12" w:space="0" w:color="000000"/>
              <w:right w:val="dotted" w:sz="4" w:space="0" w:color="000000"/>
            </w:tcBorders>
            <w:vAlign w:val="center"/>
          </w:tcPr>
          <w:p w14:paraId="3B27B75A" w14:textId="77777777" w:rsidR="00D9074B" w:rsidRPr="00893982" w:rsidRDefault="00D9074B" w:rsidP="00D9074B">
            <w:pPr>
              <w:snapToGrid w:val="0"/>
              <w:rPr>
                <w:rFonts w:ascii="Arial" w:hAnsi="Arial" w:cs="Arial"/>
                <w:sz w:val="20"/>
                <w:szCs w:val="20"/>
              </w:rPr>
            </w:pPr>
          </w:p>
        </w:tc>
        <w:tc>
          <w:tcPr>
            <w:tcW w:w="361" w:type="dxa"/>
            <w:gridSpan w:val="2"/>
            <w:tcBorders>
              <w:top w:val="single" w:sz="12" w:space="0" w:color="000000"/>
              <w:left w:val="dotted" w:sz="4" w:space="0" w:color="000000"/>
              <w:bottom w:val="single" w:sz="12" w:space="0" w:color="000000"/>
              <w:right w:val="single" w:sz="12" w:space="0" w:color="000000"/>
            </w:tcBorders>
            <w:vAlign w:val="center"/>
          </w:tcPr>
          <w:p w14:paraId="7DB1DB6C" w14:textId="77777777" w:rsidR="00D9074B" w:rsidRPr="00893982" w:rsidRDefault="00D9074B" w:rsidP="00D9074B">
            <w:pPr>
              <w:snapToGrid w:val="0"/>
              <w:rPr>
                <w:rFonts w:ascii="Arial" w:hAnsi="Arial" w:cs="Arial"/>
                <w:sz w:val="20"/>
                <w:szCs w:val="20"/>
              </w:rPr>
            </w:pPr>
          </w:p>
        </w:tc>
        <w:tc>
          <w:tcPr>
            <w:tcW w:w="360" w:type="dxa"/>
            <w:gridSpan w:val="2"/>
            <w:tcBorders>
              <w:top w:val="single" w:sz="12" w:space="0" w:color="000000"/>
              <w:left w:val="single" w:sz="12" w:space="0" w:color="000000"/>
              <w:bottom w:val="single" w:sz="12" w:space="0" w:color="000000"/>
              <w:right w:val="dotted" w:sz="4" w:space="0" w:color="000000"/>
            </w:tcBorders>
            <w:vAlign w:val="center"/>
          </w:tcPr>
          <w:p w14:paraId="2B3BB55F" w14:textId="77777777" w:rsidR="00D9074B" w:rsidRPr="00893982" w:rsidRDefault="00D9074B" w:rsidP="00D9074B">
            <w:pPr>
              <w:snapToGrid w:val="0"/>
              <w:rPr>
                <w:rFonts w:ascii="Arial" w:hAnsi="Arial" w:cs="Arial"/>
                <w:sz w:val="20"/>
                <w:szCs w:val="20"/>
              </w:rPr>
            </w:pPr>
          </w:p>
        </w:tc>
        <w:tc>
          <w:tcPr>
            <w:tcW w:w="361" w:type="dxa"/>
            <w:gridSpan w:val="3"/>
            <w:tcBorders>
              <w:top w:val="single" w:sz="12" w:space="0" w:color="000000"/>
              <w:left w:val="dotted" w:sz="4" w:space="0" w:color="000000"/>
              <w:bottom w:val="single" w:sz="12" w:space="0" w:color="000000"/>
              <w:right w:val="dotted" w:sz="4" w:space="0" w:color="000000"/>
            </w:tcBorders>
            <w:vAlign w:val="center"/>
          </w:tcPr>
          <w:p w14:paraId="2CA9D029" w14:textId="77777777" w:rsidR="00D9074B" w:rsidRPr="00893982" w:rsidRDefault="00D9074B" w:rsidP="00D9074B">
            <w:pPr>
              <w:jc w:val="center"/>
              <w:rPr>
                <w:rFonts w:ascii="Arial" w:hAnsi="Arial" w:cs="Arial"/>
                <w:sz w:val="20"/>
                <w:szCs w:val="20"/>
              </w:rPr>
            </w:pPr>
          </w:p>
        </w:tc>
        <w:tc>
          <w:tcPr>
            <w:tcW w:w="360" w:type="dxa"/>
            <w:gridSpan w:val="3"/>
            <w:tcBorders>
              <w:top w:val="single" w:sz="12" w:space="0" w:color="000000"/>
              <w:left w:val="dotted" w:sz="4" w:space="0" w:color="000000"/>
              <w:bottom w:val="single" w:sz="12" w:space="0" w:color="000000"/>
              <w:right w:val="dotted" w:sz="4" w:space="0" w:color="000000"/>
            </w:tcBorders>
            <w:vAlign w:val="center"/>
          </w:tcPr>
          <w:p w14:paraId="09A375C9" w14:textId="77777777" w:rsidR="00D9074B" w:rsidRPr="00893982" w:rsidRDefault="00D9074B" w:rsidP="00D9074B">
            <w:pPr>
              <w:snapToGrid w:val="0"/>
              <w:rPr>
                <w:rFonts w:ascii="Arial" w:hAnsi="Arial" w:cs="Arial"/>
                <w:sz w:val="20"/>
                <w:szCs w:val="20"/>
              </w:rPr>
            </w:pPr>
          </w:p>
        </w:tc>
        <w:tc>
          <w:tcPr>
            <w:tcW w:w="361" w:type="dxa"/>
            <w:gridSpan w:val="3"/>
            <w:tcBorders>
              <w:top w:val="single" w:sz="12" w:space="0" w:color="000000"/>
              <w:left w:val="dotted" w:sz="4" w:space="0" w:color="000000"/>
              <w:bottom w:val="single" w:sz="12" w:space="0" w:color="000000"/>
              <w:right w:val="single" w:sz="12" w:space="0" w:color="000000"/>
            </w:tcBorders>
            <w:vAlign w:val="center"/>
          </w:tcPr>
          <w:p w14:paraId="5EEA5F08" w14:textId="77777777" w:rsidR="00D9074B" w:rsidRPr="00893982" w:rsidRDefault="00D9074B" w:rsidP="00D9074B">
            <w:pPr>
              <w:snapToGrid w:val="0"/>
              <w:rPr>
                <w:rFonts w:ascii="Arial" w:hAnsi="Arial" w:cs="Arial"/>
                <w:sz w:val="20"/>
                <w:szCs w:val="20"/>
              </w:rPr>
            </w:pPr>
          </w:p>
        </w:tc>
        <w:tc>
          <w:tcPr>
            <w:tcW w:w="361" w:type="dxa"/>
            <w:gridSpan w:val="3"/>
            <w:tcBorders>
              <w:top w:val="single" w:sz="12" w:space="0" w:color="000000"/>
              <w:left w:val="single" w:sz="12" w:space="0" w:color="000000"/>
              <w:bottom w:val="single" w:sz="12" w:space="0" w:color="000000"/>
              <w:right w:val="dotted" w:sz="4" w:space="0" w:color="000000"/>
            </w:tcBorders>
            <w:vAlign w:val="center"/>
          </w:tcPr>
          <w:p w14:paraId="604CACE4" w14:textId="77777777" w:rsidR="00D9074B" w:rsidRPr="00893982" w:rsidRDefault="00D9074B" w:rsidP="00D9074B">
            <w:pPr>
              <w:snapToGrid w:val="0"/>
              <w:rPr>
                <w:rFonts w:ascii="Arial" w:hAnsi="Arial" w:cs="Arial"/>
                <w:sz w:val="20"/>
                <w:szCs w:val="20"/>
              </w:rPr>
            </w:pPr>
          </w:p>
        </w:tc>
        <w:tc>
          <w:tcPr>
            <w:tcW w:w="360" w:type="dxa"/>
            <w:tcBorders>
              <w:top w:val="single" w:sz="12" w:space="0" w:color="000000"/>
              <w:left w:val="dotted" w:sz="4" w:space="0" w:color="000000"/>
              <w:bottom w:val="single" w:sz="12" w:space="0" w:color="000000"/>
              <w:right w:val="dotted" w:sz="4" w:space="0" w:color="000000"/>
            </w:tcBorders>
            <w:vAlign w:val="center"/>
          </w:tcPr>
          <w:p w14:paraId="789191BF" w14:textId="77777777" w:rsidR="00D9074B" w:rsidRPr="00893982" w:rsidRDefault="00D9074B" w:rsidP="00D9074B">
            <w:pPr>
              <w:snapToGrid w:val="0"/>
              <w:rPr>
                <w:rFonts w:ascii="Arial" w:hAnsi="Arial" w:cs="Arial"/>
                <w:sz w:val="20"/>
                <w:szCs w:val="20"/>
              </w:rPr>
            </w:pPr>
          </w:p>
        </w:tc>
        <w:tc>
          <w:tcPr>
            <w:tcW w:w="361" w:type="dxa"/>
            <w:gridSpan w:val="2"/>
            <w:tcBorders>
              <w:top w:val="single" w:sz="12" w:space="0" w:color="000000"/>
              <w:left w:val="dotted" w:sz="4" w:space="0" w:color="000000"/>
              <w:bottom w:val="single" w:sz="12" w:space="0" w:color="000000"/>
              <w:right w:val="dotted" w:sz="4" w:space="0" w:color="000000"/>
            </w:tcBorders>
            <w:vAlign w:val="center"/>
          </w:tcPr>
          <w:p w14:paraId="03915450" w14:textId="77777777" w:rsidR="00D9074B" w:rsidRPr="00893982" w:rsidRDefault="00D9074B" w:rsidP="00D9074B">
            <w:pPr>
              <w:snapToGrid w:val="0"/>
              <w:rPr>
                <w:rFonts w:ascii="Arial" w:hAnsi="Arial" w:cs="Arial"/>
                <w:sz w:val="20"/>
                <w:szCs w:val="20"/>
              </w:rPr>
            </w:pPr>
          </w:p>
        </w:tc>
        <w:tc>
          <w:tcPr>
            <w:tcW w:w="360" w:type="dxa"/>
            <w:tcBorders>
              <w:top w:val="single" w:sz="12" w:space="0" w:color="000000"/>
              <w:left w:val="dotted" w:sz="4" w:space="0" w:color="000000"/>
              <w:bottom w:val="single" w:sz="12" w:space="0" w:color="000000"/>
              <w:right w:val="single" w:sz="12" w:space="0" w:color="000000"/>
            </w:tcBorders>
            <w:vAlign w:val="center"/>
          </w:tcPr>
          <w:p w14:paraId="795C215A" w14:textId="77777777" w:rsidR="00D9074B" w:rsidRPr="00893982" w:rsidRDefault="00D9074B" w:rsidP="00D9074B">
            <w:pPr>
              <w:snapToGrid w:val="0"/>
              <w:rPr>
                <w:rFonts w:ascii="Arial" w:hAnsi="Arial" w:cs="Arial"/>
                <w:sz w:val="20"/>
                <w:szCs w:val="20"/>
              </w:rPr>
            </w:pPr>
          </w:p>
        </w:tc>
        <w:tc>
          <w:tcPr>
            <w:tcW w:w="361" w:type="dxa"/>
            <w:tcBorders>
              <w:top w:val="single" w:sz="12" w:space="0" w:color="000000"/>
              <w:left w:val="single" w:sz="12" w:space="0" w:color="000000"/>
              <w:bottom w:val="single" w:sz="12" w:space="0" w:color="000000"/>
              <w:right w:val="dotted" w:sz="4" w:space="0" w:color="000000"/>
            </w:tcBorders>
            <w:vAlign w:val="center"/>
          </w:tcPr>
          <w:p w14:paraId="5E7884E9" w14:textId="77777777" w:rsidR="00D9074B" w:rsidRPr="00893982" w:rsidRDefault="00D9074B" w:rsidP="00D9074B">
            <w:pPr>
              <w:snapToGrid w:val="0"/>
              <w:rPr>
                <w:rFonts w:ascii="Arial" w:hAnsi="Arial" w:cs="Arial"/>
                <w:sz w:val="20"/>
                <w:szCs w:val="20"/>
              </w:rPr>
            </w:pPr>
          </w:p>
        </w:tc>
        <w:tc>
          <w:tcPr>
            <w:tcW w:w="360" w:type="dxa"/>
            <w:gridSpan w:val="3"/>
            <w:tcBorders>
              <w:top w:val="single" w:sz="12" w:space="0" w:color="000000"/>
              <w:left w:val="dotted" w:sz="4" w:space="0" w:color="000000"/>
              <w:bottom w:val="single" w:sz="12" w:space="0" w:color="000000"/>
              <w:right w:val="dotted" w:sz="4" w:space="0" w:color="000000"/>
            </w:tcBorders>
            <w:vAlign w:val="center"/>
          </w:tcPr>
          <w:p w14:paraId="508FCB5D" w14:textId="77777777" w:rsidR="00D9074B" w:rsidRPr="00893982" w:rsidRDefault="00D9074B" w:rsidP="00D9074B">
            <w:pPr>
              <w:snapToGrid w:val="0"/>
              <w:rPr>
                <w:rFonts w:ascii="Arial" w:hAnsi="Arial" w:cs="Arial"/>
                <w:sz w:val="20"/>
                <w:szCs w:val="20"/>
              </w:rPr>
            </w:pPr>
          </w:p>
        </w:tc>
        <w:tc>
          <w:tcPr>
            <w:tcW w:w="361" w:type="dxa"/>
            <w:tcBorders>
              <w:top w:val="single" w:sz="12" w:space="0" w:color="000000"/>
              <w:left w:val="dotted" w:sz="4" w:space="0" w:color="000000"/>
              <w:bottom w:val="single" w:sz="12" w:space="0" w:color="000000"/>
              <w:right w:val="single" w:sz="12" w:space="0" w:color="000000"/>
            </w:tcBorders>
            <w:vAlign w:val="center"/>
          </w:tcPr>
          <w:p w14:paraId="37799E21" w14:textId="77777777" w:rsidR="00D9074B" w:rsidRPr="00893982" w:rsidRDefault="00D9074B" w:rsidP="00D9074B">
            <w:pPr>
              <w:snapToGrid w:val="0"/>
              <w:rPr>
                <w:rFonts w:ascii="Arial" w:hAnsi="Arial" w:cs="Arial"/>
                <w:sz w:val="20"/>
                <w:szCs w:val="20"/>
              </w:rPr>
            </w:pPr>
          </w:p>
        </w:tc>
        <w:tc>
          <w:tcPr>
            <w:tcW w:w="361" w:type="dxa"/>
            <w:tcBorders>
              <w:top w:val="single" w:sz="4" w:space="0" w:color="000000"/>
              <w:left w:val="single" w:sz="12" w:space="0" w:color="000000"/>
              <w:bottom w:val="single" w:sz="4" w:space="0" w:color="000000"/>
              <w:right w:val="single" w:sz="4" w:space="0" w:color="FFFFFF"/>
            </w:tcBorders>
            <w:vAlign w:val="center"/>
          </w:tcPr>
          <w:p w14:paraId="4FB42EAE" w14:textId="77777777" w:rsidR="00D9074B" w:rsidRPr="00893982" w:rsidRDefault="00D9074B" w:rsidP="00D9074B">
            <w:pPr>
              <w:snapToGrid w:val="0"/>
              <w:rPr>
                <w:rFonts w:ascii="Arial" w:hAnsi="Arial" w:cs="Arial"/>
                <w:sz w:val="20"/>
                <w:szCs w:val="20"/>
              </w:rPr>
            </w:pPr>
          </w:p>
        </w:tc>
        <w:tc>
          <w:tcPr>
            <w:tcW w:w="1527" w:type="dxa"/>
            <w:tcBorders>
              <w:top w:val="single" w:sz="4" w:space="0" w:color="000000"/>
              <w:left w:val="single" w:sz="4" w:space="0" w:color="FFFFFF"/>
              <w:bottom w:val="single" w:sz="4" w:space="0" w:color="000000"/>
              <w:right w:val="single" w:sz="4" w:space="0" w:color="000000"/>
            </w:tcBorders>
          </w:tcPr>
          <w:p w14:paraId="4E6FA91E" w14:textId="77777777" w:rsidR="00D9074B" w:rsidRDefault="00D9074B" w:rsidP="00D9074B">
            <w:pPr>
              <w:snapToGrid w:val="0"/>
              <w:rPr>
                <w:rFonts w:ascii="Arial" w:hAnsi="Arial" w:cs="Arial"/>
                <w:sz w:val="20"/>
                <w:szCs w:val="20"/>
              </w:rPr>
            </w:pPr>
          </w:p>
        </w:tc>
      </w:tr>
      <w:tr w:rsidR="00D9074B" w14:paraId="7EA49F75" w14:textId="77777777" w:rsidTr="00D9074B">
        <w:tc>
          <w:tcPr>
            <w:tcW w:w="2716" w:type="dxa"/>
            <w:tcBorders>
              <w:top w:val="single" w:sz="4" w:space="0" w:color="000000"/>
              <w:left w:val="single" w:sz="4" w:space="0" w:color="000000"/>
              <w:bottom w:val="single" w:sz="4" w:space="0" w:color="000000"/>
              <w:right w:val="single" w:sz="4" w:space="0" w:color="000000"/>
            </w:tcBorders>
            <w:vAlign w:val="center"/>
          </w:tcPr>
          <w:p w14:paraId="22D6AC3A" w14:textId="77777777" w:rsidR="00D9074B" w:rsidRDefault="00D9074B" w:rsidP="00D9074B">
            <w:pPr>
              <w:jc w:val="left"/>
            </w:pPr>
            <w:r>
              <w:rPr>
                <w:rFonts w:ascii="Arial" w:hAnsi="Arial" w:cs="Arial"/>
                <w:sz w:val="20"/>
                <w:szCs w:val="20"/>
              </w:rPr>
              <w:t>Banka, pri kateri je odprt</w:t>
            </w:r>
          </w:p>
          <w:p w14:paraId="2099F348" w14:textId="77777777" w:rsidR="00D9074B" w:rsidRDefault="00D9074B" w:rsidP="00D9074B">
            <w:pPr>
              <w:jc w:val="left"/>
            </w:pPr>
            <w:r>
              <w:rPr>
                <w:rFonts w:ascii="Arial" w:hAnsi="Arial" w:cs="Arial"/>
                <w:sz w:val="20"/>
                <w:szCs w:val="20"/>
              </w:rPr>
              <w:t>račun:</w:t>
            </w:r>
          </w:p>
        </w:tc>
        <w:tc>
          <w:tcPr>
            <w:tcW w:w="7296" w:type="dxa"/>
            <w:gridSpan w:val="34"/>
            <w:tcBorders>
              <w:top w:val="single" w:sz="4" w:space="0" w:color="000000"/>
              <w:left w:val="single" w:sz="4" w:space="0" w:color="000000"/>
              <w:bottom w:val="single" w:sz="4" w:space="0" w:color="000000"/>
              <w:right w:val="single" w:sz="4" w:space="0" w:color="000000"/>
            </w:tcBorders>
          </w:tcPr>
          <w:p w14:paraId="4D16CC33" w14:textId="77777777" w:rsidR="00D9074B" w:rsidRDefault="00D9074B" w:rsidP="00D9074B">
            <w:pPr>
              <w:snapToGrid w:val="0"/>
              <w:rPr>
                <w:rFonts w:ascii="Arial" w:hAnsi="Arial" w:cs="Arial"/>
                <w:sz w:val="20"/>
                <w:szCs w:val="20"/>
              </w:rPr>
            </w:pPr>
          </w:p>
        </w:tc>
      </w:tr>
    </w:tbl>
    <w:p w14:paraId="0C865108" w14:textId="77777777" w:rsidR="00110EA5" w:rsidRDefault="00110EA5">
      <w:pPr>
        <w:autoSpaceDE w:val="0"/>
        <w:jc w:val="left"/>
      </w:pPr>
      <w:r>
        <w:rPr>
          <w:rFonts w:ascii="Arial" w:hAnsi="Arial" w:cs="Arial"/>
          <w:sz w:val="16"/>
          <w:szCs w:val="16"/>
        </w:rPr>
        <w:t>* Č</w:t>
      </w:r>
      <w:r>
        <w:rPr>
          <w:rFonts w:ascii="Arial" w:hAnsi="Arial" w:cs="Arial"/>
          <w:i/>
          <w:iCs/>
          <w:sz w:val="16"/>
          <w:szCs w:val="16"/>
        </w:rPr>
        <w:t>e dovoljenja za opravljanje dejavnosti še nimate, ga morate predložiti v 12 mesecih po odobritvi pomo</w:t>
      </w:r>
      <w:r>
        <w:rPr>
          <w:rFonts w:ascii="Arial" w:hAnsi="Arial" w:cs="Arial"/>
          <w:sz w:val="16"/>
          <w:szCs w:val="16"/>
        </w:rPr>
        <w:t>č</w:t>
      </w:r>
      <w:r>
        <w:rPr>
          <w:rFonts w:ascii="Arial" w:hAnsi="Arial" w:cs="Arial"/>
          <w:i/>
          <w:iCs/>
          <w:sz w:val="16"/>
          <w:szCs w:val="16"/>
        </w:rPr>
        <w:t>i.</w:t>
      </w:r>
    </w:p>
    <w:p w14:paraId="17DF4765" w14:textId="77777777" w:rsidR="00110EA5" w:rsidRDefault="00110EA5">
      <w:pPr>
        <w:autoSpaceDE w:val="0"/>
        <w:jc w:val="left"/>
        <w:rPr>
          <w:rFonts w:ascii="Arial" w:hAnsi="Arial" w:cs="Arial"/>
          <w:b/>
          <w:i/>
          <w:iCs/>
          <w:sz w:val="17"/>
          <w:szCs w:val="17"/>
        </w:rPr>
      </w:pPr>
    </w:p>
    <w:p w14:paraId="6BC2BCF7" w14:textId="77777777" w:rsidR="00110EA5" w:rsidRDefault="00110EA5">
      <w:pPr>
        <w:autoSpaceDE w:val="0"/>
        <w:jc w:val="left"/>
        <w:rPr>
          <w:rFonts w:ascii="Arial" w:hAnsi="Arial" w:cs="Arial"/>
          <w:i/>
          <w:iCs/>
          <w:sz w:val="17"/>
          <w:szCs w:val="17"/>
        </w:rPr>
      </w:pPr>
      <w:r>
        <w:rPr>
          <w:rFonts w:ascii="Arial" w:hAnsi="Arial" w:cs="Arial"/>
          <w:i/>
          <w:iCs/>
          <w:sz w:val="17"/>
          <w:szCs w:val="17"/>
        </w:rPr>
        <w:t xml:space="preserve">/Opomba: Vlagatelj mora imeti v </w:t>
      </w:r>
      <w:r>
        <w:rPr>
          <w:rFonts w:ascii="Arial" w:hAnsi="Arial" w:cs="Arial"/>
          <w:sz w:val="17"/>
          <w:szCs w:val="17"/>
        </w:rPr>
        <w:t>č</w:t>
      </w:r>
      <w:r>
        <w:rPr>
          <w:rFonts w:ascii="Arial" w:hAnsi="Arial" w:cs="Arial"/>
          <w:i/>
          <w:iCs/>
          <w:sz w:val="17"/>
          <w:szCs w:val="17"/>
        </w:rPr>
        <w:t>asu oddaje vloge v lasti ali zakupu najmanj 1 ha primerljivih kmetijskih površin, ki ležijo na obmo</w:t>
      </w:r>
      <w:r>
        <w:rPr>
          <w:rFonts w:ascii="Arial" w:hAnsi="Arial" w:cs="Arial"/>
          <w:sz w:val="17"/>
          <w:szCs w:val="17"/>
        </w:rPr>
        <w:t>č</w:t>
      </w:r>
      <w:r>
        <w:rPr>
          <w:rFonts w:ascii="Arial" w:hAnsi="Arial" w:cs="Arial"/>
          <w:i/>
          <w:iCs/>
          <w:sz w:val="17"/>
          <w:szCs w:val="17"/>
        </w:rPr>
        <w:t>ju ob</w:t>
      </w:r>
      <w:r>
        <w:rPr>
          <w:rFonts w:ascii="Arial" w:hAnsi="Arial" w:cs="Arial"/>
          <w:sz w:val="17"/>
          <w:szCs w:val="17"/>
        </w:rPr>
        <w:t>č</w:t>
      </w:r>
      <w:r>
        <w:rPr>
          <w:rFonts w:ascii="Arial" w:hAnsi="Arial" w:cs="Arial"/>
          <w:i/>
          <w:iCs/>
          <w:sz w:val="17"/>
          <w:szCs w:val="17"/>
        </w:rPr>
        <w:t>ine Idrija. Za en ha primerljivih kmetijskih površin se po podatkih GERK štejejo: 1 ha njiv, 2 ha travnikov oz. ekstenzivnih sadovnjakov, 4 ha pašnikov, 0,25 ha plantažnih sadovnjakov ali vinogradov, 0,2 ha vrtov, vklju</w:t>
      </w:r>
      <w:r>
        <w:rPr>
          <w:rFonts w:ascii="Arial" w:hAnsi="Arial" w:cs="Arial"/>
          <w:sz w:val="17"/>
          <w:szCs w:val="17"/>
        </w:rPr>
        <w:t>č</w:t>
      </w:r>
      <w:r>
        <w:rPr>
          <w:rFonts w:ascii="Arial" w:hAnsi="Arial" w:cs="Arial"/>
          <w:i/>
          <w:iCs/>
          <w:sz w:val="17"/>
          <w:szCs w:val="17"/>
        </w:rPr>
        <w:t>no z zavarovanimi prostori pri pridelavi vrtnin, 8 ha gozdov, 5 ha gozdnih plantaž ali 6 ha barjanskih travnikov ali drugih površin./</w:t>
      </w:r>
    </w:p>
    <w:p w14:paraId="459EBD9E" w14:textId="77777777" w:rsidR="00EB1196" w:rsidRDefault="00EB1196">
      <w:pPr>
        <w:autoSpaceDE w:val="0"/>
        <w:jc w:val="left"/>
      </w:pPr>
    </w:p>
    <w:tbl>
      <w:tblPr>
        <w:tblW w:w="10012" w:type="dxa"/>
        <w:tblLayout w:type="fixed"/>
        <w:tblCellMar>
          <w:left w:w="70" w:type="dxa"/>
          <w:right w:w="70" w:type="dxa"/>
        </w:tblCellMar>
        <w:tblLook w:val="0000" w:firstRow="0" w:lastRow="0" w:firstColumn="0" w:lastColumn="0" w:noHBand="0" w:noVBand="0"/>
      </w:tblPr>
      <w:tblGrid>
        <w:gridCol w:w="7792"/>
        <w:gridCol w:w="2220"/>
      </w:tblGrid>
      <w:tr w:rsidR="00EB1196" w14:paraId="07CFAC8C" w14:textId="77777777" w:rsidTr="00BE235A">
        <w:tc>
          <w:tcPr>
            <w:tcW w:w="7792" w:type="dxa"/>
            <w:tcBorders>
              <w:top w:val="single" w:sz="4" w:space="0" w:color="000000"/>
              <w:left w:val="single" w:sz="4" w:space="0" w:color="000000"/>
              <w:bottom w:val="single" w:sz="4" w:space="0" w:color="000000"/>
              <w:right w:val="single" w:sz="4" w:space="0" w:color="000000"/>
            </w:tcBorders>
            <w:shd w:val="clear" w:color="auto" w:fill="B4C6E7" w:themeFill="accent1" w:themeFillTint="66"/>
            <w:vAlign w:val="center"/>
          </w:tcPr>
          <w:p w14:paraId="5EDC623F" w14:textId="77777777" w:rsidR="00EB1196" w:rsidRDefault="00EB1196" w:rsidP="00BE235A">
            <w:pPr>
              <w:jc w:val="left"/>
            </w:pPr>
            <w:r w:rsidRPr="00197D33">
              <w:rPr>
                <w:rFonts w:ascii="Arial" w:hAnsi="Arial" w:cs="Arial"/>
                <w:sz w:val="20"/>
                <w:szCs w:val="20"/>
              </w:rPr>
              <w:t>Prijavitelj soglaša, da se vsa obvestila, pozivi, odločitve in druga pisanja v zvezi s tem razpisom vročajo in pošiljajo po elektronski pošti na e-naslov, naveden v prijavi, ter da se šteje, da so bila vročena z dnem odpreme</w:t>
            </w:r>
            <w:r>
              <w:rPr>
                <w:rFonts w:ascii="Arial" w:hAnsi="Arial" w:cs="Arial"/>
                <w:sz w:val="20"/>
                <w:szCs w:val="20"/>
              </w:rPr>
              <w:t xml:space="preserve"> </w:t>
            </w:r>
            <w:r w:rsidRPr="00197D33">
              <w:rPr>
                <w:rFonts w:ascii="Arial" w:hAnsi="Arial" w:cs="Arial"/>
                <w:sz w:val="20"/>
                <w:szCs w:val="20"/>
              </w:rPr>
              <w:t>(</w:t>
            </w:r>
            <w:r w:rsidRPr="00197D33">
              <w:rPr>
                <w:rFonts w:ascii="Arial" w:hAnsi="Arial" w:cs="Arial"/>
                <w:i/>
                <w:sz w:val="18"/>
                <w:szCs w:val="18"/>
              </w:rPr>
              <w:t>obkrožite)</w:t>
            </w:r>
            <w:r w:rsidRPr="00197D33">
              <w:rPr>
                <w:rFonts w:ascii="Arial" w:hAnsi="Arial" w:cs="Arial"/>
                <w:sz w:val="20"/>
                <w:szCs w:val="20"/>
              </w:rPr>
              <w:t>:</w:t>
            </w:r>
          </w:p>
        </w:tc>
        <w:tc>
          <w:tcPr>
            <w:tcW w:w="2220" w:type="dxa"/>
            <w:tcBorders>
              <w:top w:val="single" w:sz="4" w:space="0" w:color="000000"/>
              <w:left w:val="single" w:sz="4" w:space="0" w:color="000000"/>
              <w:bottom w:val="single" w:sz="4" w:space="0" w:color="000000"/>
              <w:right w:val="single" w:sz="4" w:space="0" w:color="000000"/>
            </w:tcBorders>
            <w:shd w:val="clear" w:color="auto" w:fill="B4C6E7" w:themeFill="accent1" w:themeFillTint="66"/>
            <w:vAlign w:val="center"/>
          </w:tcPr>
          <w:p w14:paraId="47B1E241" w14:textId="77777777" w:rsidR="00EB1196" w:rsidRDefault="00EB1196" w:rsidP="00BE235A">
            <w:pPr>
              <w:pStyle w:val="Naslov5"/>
              <w:snapToGrid w:val="0"/>
              <w:jc w:val="center"/>
              <w:rPr>
                <w:rFonts w:ascii="Arial" w:hAnsi="Arial" w:cs="Arial"/>
                <w:b w:val="0"/>
                <w:bCs/>
                <w:sz w:val="20"/>
                <w:szCs w:val="20"/>
                <w:lang w:val="de-DE"/>
              </w:rPr>
            </w:pPr>
          </w:p>
          <w:p w14:paraId="0E41A983" w14:textId="77777777" w:rsidR="00EB1196" w:rsidRDefault="00EB1196" w:rsidP="00BE235A">
            <w:pPr>
              <w:pStyle w:val="Naslov5"/>
              <w:jc w:val="center"/>
            </w:pPr>
            <w:r>
              <w:rPr>
                <w:rFonts w:ascii="Arial" w:hAnsi="Arial" w:cs="Arial"/>
                <w:b w:val="0"/>
                <w:bCs/>
                <w:sz w:val="20"/>
                <w:szCs w:val="20"/>
                <w:lang w:val="de-DE"/>
              </w:rPr>
              <w:t>DA                    NE</w:t>
            </w:r>
          </w:p>
          <w:p w14:paraId="0810CE86" w14:textId="77777777" w:rsidR="00EB1196" w:rsidRDefault="00EB1196" w:rsidP="00BE235A">
            <w:pPr>
              <w:rPr>
                <w:rFonts w:ascii="Arial" w:hAnsi="Arial" w:cs="Arial"/>
                <w:b/>
                <w:bCs/>
                <w:sz w:val="20"/>
                <w:szCs w:val="20"/>
                <w:lang w:val="de-DE"/>
              </w:rPr>
            </w:pPr>
          </w:p>
        </w:tc>
      </w:tr>
    </w:tbl>
    <w:p w14:paraId="08C24C26" w14:textId="77777777" w:rsidR="00110EA5" w:rsidRDefault="00110EA5">
      <w:pPr>
        <w:rPr>
          <w:rFonts w:ascii="Arial" w:hAnsi="Arial" w:cs="Arial"/>
          <w:sz w:val="20"/>
          <w:szCs w:val="20"/>
        </w:rPr>
      </w:pPr>
    </w:p>
    <w:p w14:paraId="20F0148A" w14:textId="77777777" w:rsidR="00110EA5" w:rsidRDefault="00110EA5">
      <w:pPr>
        <w:rPr>
          <w:rFonts w:ascii="Arial" w:hAnsi="Arial" w:cs="Arial"/>
          <w:sz w:val="20"/>
          <w:szCs w:val="20"/>
        </w:rPr>
      </w:pPr>
    </w:p>
    <w:p w14:paraId="3550B798" w14:textId="77777777" w:rsidR="00110EA5" w:rsidRDefault="00110EA5">
      <w:pPr>
        <w:rPr>
          <w:rFonts w:ascii="Arial" w:hAnsi="Arial" w:cs="Arial"/>
          <w:sz w:val="20"/>
          <w:szCs w:val="20"/>
        </w:rPr>
      </w:pPr>
    </w:p>
    <w:tbl>
      <w:tblPr>
        <w:tblW w:w="0" w:type="auto"/>
        <w:tblLayout w:type="fixed"/>
        <w:tblLook w:val="0000" w:firstRow="0" w:lastRow="0" w:firstColumn="0" w:lastColumn="0" w:noHBand="0" w:noVBand="0"/>
      </w:tblPr>
      <w:tblGrid>
        <w:gridCol w:w="10013"/>
      </w:tblGrid>
      <w:tr w:rsidR="00110EA5" w14:paraId="39D2061E" w14:textId="77777777">
        <w:trPr>
          <w:trHeight w:val="471"/>
        </w:trPr>
        <w:tc>
          <w:tcPr>
            <w:tcW w:w="10013" w:type="dxa"/>
            <w:tcBorders>
              <w:top w:val="single" w:sz="4" w:space="0" w:color="000000"/>
              <w:left w:val="single" w:sz="4" w:space="0" w:color="000000"/>
              <w:bottom w:val="single" w:sz="4" w:space="0" w:color="000000"/>
              <w:right w:val="single" w:sz="4" w:space="0" w:color="000000"/>
            </w:tcBorders>
          </w:tcPr>
          <w:p w14:paraId="74A0044D" w14:textId="77777777" w:rsidR="00110EA5" w:rsidRDefault="00110EA5">
            <w:pPr>
              <w:pStyle w:val="Naslov1"/>
            </w:pPr>
            <w:r>
              <w:rPr>
                <w:rFonts w:ascii="Arial" w:hAnsi="Arial" w:cs="Arial"/>
              </w:rPr>
              <w:t xml:space="preserve">2. OSNOVNI PODATKI O NALOŽBI/ČASU IZVEDBE IN PREDVIDENIH STROŠKIH                                                                     </w:t>
            </w:r>
          </w:p>
        </w:tc>
      </w:tr>
    </w:tbl>
    <w:p w14:paraId="49418863" w14:textId="77777777" w:rsidR="00110EA5" w:rsidRDefault="00110EA5">
      <w:pPr>
        <w:rPr>
          <w:rFonts w:ascii="Arial" w:hAnsi="Arial" w:cs="Arial"/>
          <w:sz w:val="20"/>
          <w:szCs w:val="20"/>
        </w:rPr>
      </w:pPr>
    </w:p>
    <w:p w14:paraId="721A0F7C" w14:textId="77777777" w:rsidR="00110EA5" w:rsidRPr="00D9074B" w:rsidRDefault="00110EA5" w:rsidP="00D9074B">
      <w:pPr>
        <w:pStyle w:val="Glava"/>
        <w:spacing w:after="120"/>
        <w:rPr>
          <w:sz w:val="28"/>
          <w:szCs w:val="28"/>
        </w:rPr>
      </w:pPr>
      <w:r w:rsidRPr="00D9074B">
        <w:rPr>
          <w:rFonts w:ascii="Arial" w:hAnsi="Arial" w:cs="Arial"/>
          <w:b/>
          <w:sz w:val="22"/>
          <w:szCs w:val="22"/>
        </w:rPr>
        <w:t>A. Vrsta naložbe (ustrezno označite):</w:t>
      </w:r>
    </w:p>
    <w:tbl>
      <w:tblPr>
        <w:tblW w:w="0" w:type="auto"/>
        <w:tblLayout w:type="fixed"/>
        <w:tblLook w:val="0000" w:firstRow="0" w:lastRow="0" w:firstColumn="0" w:lastColumn="0" w:noHBand="0" w:noVBand="0"/>
      </w:tblPr>
      <w:tblGrid>
        <w:gridCol w:w="10013"/>
      </w:tblGrid>
      <w:tr w:rsidR="00110EA5" w14:paraId="323EFE32" w14:textId="77777777">
        <w:trPr>
          <w:trHeight w:val="276"/>
        </w:trPr>
        <w:tc>
          <w:tcPr>
            <w:tcW w:w="10013" w:type="dxa"/>
            <w:tcBorders>
              <w:top w:val="single" w:sz="4" w:space="0" w:color="000000"/>
              <w:left w:val="single" w:sz="4" w:space="0" w:color="000000"/>
              <w:bottom w:val="single" w:sz="4" w:space="0" w:color="000000"/>
              <w:right w:val="single" w:sz="4" w:space="0" w:color="000000"/>
            </w:tcBorders>
          </w:tcPr>
          <w:p w14:paraId="6CD0F9DC" w14:textId="77777777" w:rsidR="00D9074B" w:rsidRPr="00D9074B" w:rsidRDefault="00D9074B" w:rsidP="00D9074B">
            <w:pPr>
              <w:numPr>
                <w:ilvl w:val="0"/>
                <w:numId w:val="12"/>
              </w:numPr>
              <w:spacing w:line="276" w:lineRule="auto"/>
              <w:rPr>
                <w:rFonts w:ascii="Arial" w:hAnsi="Arial" w:cs="Arial"/>
                <w:sz w:val="20"/>
                <w:szCs w:val="20"/>
              </w:rPr>
            </w:pPr>
            <w:r w:rsidRPr="00D9074B">
              <w:rPr>
                <w:rFonts w:ascii="Arial" w:hAnsi="Arial" w:cs="Arial"/>
                <w:sz w:val="20"/>
                <w:szCs w:val="20"/>
              </w:rPr>
              <w:t>predelava kmetijskih proizvodov, zelišč in gozdnih sadežev;</w:t>
            </w:r>
          </w:p>
          <w:p w14:paraId="280E69D4" w14:textId="77777777" w:rsidR="00D9074B" w:rsidRPr="00D9074B" w:rsidRDefault="00D9074B" w:rsidP="00D9074B">
            <w:pPr>
              <w:numPr>
                <w:ilvl w:val="0"/>
                <w:numId w:val="12"/>
              </w:numPr>
              <w:spacing w:line="276" w:lineRule="auto"/>
              <w:rPr>
                <w:rFonts w:ascii="Arial" w:hAnsi="Arial" w:cs="Arial"/>
                <w:sz w:val="20"/>
                <w:szCs w:val="20"/>
              </w:rPr>
            </w:pPr>
            <w:r w:rsidRPr="00D9074B">
              <w:rPr>
                <w:rFonts w:ascii="Arial" w:hAnsi="Arial" w:cs="Arial"/>
                <w:sz w:val="20"/>
                <w:szCs w:val="20"/>
              </w:rPr>
              <w:t>neposredna prodaja kmetijskih proizvodov na kmetijah in izven kmetije;</w:t>
            </w:r>
          </w:p>
          <w:p w14:paraId="4BFEBC10" w14:textId="77777777" w:rsidR="00D9074B" w:rsidRPr="00D9074B" w:rsidRDefault="00D9074B" w:rsidP="00D9074B">
            <w:pPr>
              <w:numPr>
                <w:ilvl w:val="0"/>
                <w:numId w:val="12"/>
              </w:numPr>
              <w:spacing w:line="276" w:lineRule="auto"/>
              <w:rPr>
                <w:rFonts w:ascii="Arial" w:hAnsi="Arial" w:cs="Arial"/>
                <w:sz w:val="20"/>
                <w:szCs w:val="20"/>
              </w:rPr>
            </w:pPr>
            <w:r w:rsidRPr="00D9074B">
              <w:rPr>
                <w:rFonts w:ascii="Arial" w:hAnsi="Arial" w:cs="Arial"/>
                <w:sz w:val="20"/>
                <w:szCs w:val="20"/>
              </w:rPr>
              <w:t>turizem na kmetiji (gostinska in negostinska dejavnost po Uredbi o dopolnilnih dejavnosti na kmetiji);</w:t>
            </w:r>
          </w:p>
          <w:p w14:paraId="068187AF" w14:textId="77777777" w:rsidR="00110EA5" w:rsidRPr="00D9074B" w:rsidRDefault="00D9074B" w:rsidP="00D9074B">
            <w:pPr>
              <w:numPr>
                <w:ilvl w:val="0"/>
                <w:numId w:val="12"/>
              </w:numPr>
              <w:spacing w:line="276" w:lineRule="auto"/>
              <w:rPr>
                <w:rFonts w:ascii="Arial" w:hAnsi="Arial" w:cs="Arial"/>
                <w:sz w:val="21"/>
                <w:szCs w:val="21"/>
              </w:rPr>
            </w:pPr>
            <w:r w:rsidRPr="00D9074B">
              <w:rPr>
                <w:rFonts w:ascii="Arial" w:hAnsi="Arial" w:cs="Arial"/>
                <w:sz w:val="20"/>
                <w:szCs w:val="20"/>
              </w:rPr>
              <w:t>dejavnosti povezane s tradicionalnimi znanji na kmetiji (glede na vrste dopolnilnih dejavnosti na kmetiji po Uredbi o dopolnilnih dejavnosti na kmetiji).</w:t>
            </w:r>
          </w:p>
        </w:tc>
      </w:tr>
    </w:tbl>
    <w:p w14:paraId="35AA91CA" w14:textId="77777777" w:rsidR="00110EA5" w:rsidRDefault="00110EA5">
      <w:pPr>
        <w:pStyle w:val="Glava"/>
        <w:tabs>
          <w:tab w:val="left" w:pos="708"/>
        </w:tabs>
        <w:rPr>
          <w:rFonts w:ascii="Arial" w:hAnsi="Arial" w:cs="Arial"/>
          <w:b/>
          <w:sz w:val="20"/>
          <w:szCs w:val="20"/>
        </w:rPr>
      </w:pPr>
    </w:p>
    <w:p w14:paraId="6BA7D31D" w14:textId="77777777" w:rsidR="00110EA5" w:rsidRDefault="00110EA5">
      <w:pPr>
        <w:pStyle w:val="Glava"/>
        <w:tabs>
          <w:tab w:val="left" w:pos="708"/>
        </w:tabs>
        <w:rPr>
          <w:rFonts w:ascii="Arial" w:hAnsi="Arial" w:cs="Arial"/>
          <w:b/>
          <w:sz w:val="20"/>
          <w:szCs w:val="20"/>
        </w:rPr>
      </w:pPr>
    </w:p>
    <w:p w14:paraId="205AEC7C" w14:textId="77777777" w:rsidR="00110EA5" w:rsidRPr="00D9074B" w:rsidRDefault="00110EA5" w:rsidP="00D9074B">
      <w:pPr>
        <w:pStyle w:val="Glava"/>
        <w:spacing w:after="120"/>
        <w:rPr>
          <w:rFonts w:ascii="Arial" w:hAnsi="Arial" w:cs="Arial"/>
          <w:b/>
          <w:sz w:val="22"/>
          <w:szCs w:val="22"/>
        </w:rPr>
      </w:pPr>
      <w:r w:rsidRPr="00D9074B">
        <w:rPr>
          <w:rFonts w:ascii="Arial" w:hAnsi="Arial" w:cs="Arial"/>
          <w:b/>
          <w:sz w:val="22"/>
          <w:szCs w:val="22"/>
        </w:rPr>
        <w:t>B. Lokacija naložbe:</w:t>
      </w:r>
    </w:p>
    <w:tbl>
      <w:tblPr>
        <w:tblW w:w="0" w:type="auto"/>
        <w:tblLayout w:type="fixed"/>
        <w:tblCellMar>
          <w:left w:w="70" w:type="dxa"/>
          <w:right w:w="70" w:type="dxa"/>
        </w:tblCellMar>
        <w:tblLook w:val="0000" w:firstRow="0" w:lastRow="0" w:firstColumn="0" w:lastColumn="0" w:noHBand="0" w:noVBand="0"/>
      </w:tblPr>
      <w:tblGrid>
        <w:gridCol w:w="3548"/>
        <w:gridCol w:w="318"/>
        <w:gridCol w:w="318"/>
        <w:gridCol w:w="318"/>
        <w:gridCol w:w="318"/>
        <w:gridCol w:w="318"/>
        <w:gridCol w:w="318"/>
        <w:gridCol w:w="318"/>
        <w:gridCol w:w="318"/>
        <w:gridCol w:w="318"/>
        <w:gridCol w:w="321"/>
        <w:gridCol w:w="324"/>
        <w:gridCol w:w="325"/>
        <w:gridCol w:w="325"/>
        <w:gridCol w:w="325"/>
        <w:gridCol w:w="325"/>
        <w:gridCol w:w="325"/>
        <w:gridCol w:w="325"/>
        <w:gridCol w:w="325"/>
        <w:gridCol w:w="325"/>
        <w:gridCol w:w="327"/>
      </w:tblGrid>
      <w:tr w:rsidR="00110EA5" w14:paraId="417731F6" w14:textId="77777777">
        <w:trPr>
          <w:trHeight w:val="403"/>
        </w:trPr>
        <w:tc>
          <w:tcPr>
            <w:tcW w:w="3548" w:type="dxa"/>
            <w:tcBorders>
              <w:top w:val="single" w:sz="4" w:space="0" w:color="000000"/>
              <w:left w:val="single" w:sz="4" w:space="0" w:color="000000"/>
              <w:bottom w:val="single" w:sz="4" w:space="0" w:color="000000"/>
              <w:right w:val="single" w:sz="4" w:space="0" w:color="000000"/>
            </w:tcBorders>
            <w:vAlign w:val="center"/>
          </w:tcPr>
          <w:p w14:paraId="5B2F08B8" w14:textId="77777777" w:rsidR="00110EA5" w:rsidRDefault="00110EA5">
            <w:pPr>
              <w:jc w:val="left"/>
            </w:pPr>
            <w:r>
              <w:rPr>
                <w:rFonts w:ascii="Arial" w:hAnsi="Arial" w:cs="Arial"/>
                <w:sz w:val="20"/>
                <w:szCs w:val="20"/>
              </w:rPr>
              <w:t>Občina:</w:t>
            </w:r>
          </w:p>
        </w:tc>
        <w:tc>
          <w:tcPr>
            <w:tcW w:w="6434" w:type="dxa"/>
            <w:gridSpan w:val="20"/>
            <w:tcBorders>
              <w:top w:val="single" w:sz="4" w:space="0" w:color="000000"/>
              <w:left w:val="single" w:sz="4" w:space="0" w:color="000000"/>
              <w:bottom w:val="single" w:sz="4" w:space="0" w:color="000000"/>
              <w:right w:val="single" w:sz="4" w:space="0" w:color="000000"/>
            </w:tcBorders>
          </w:tcPr>
          <w:p w14:paraId="366E531C" w14:textId="77777777" w:rsidR="00110EA5" w:rsidRDefault="00110EA5">
            <w:pPr>
              <w:snapToGrid w:val="0"/>
              <w:jc w:val="left"/>
              <w:rPr>
                <w:rFonts w:ascii="Arial" w:hAnsi="Arial" w:cs="Arial"/>
                <w:sz w:val="20"/>
                <w:szCs w:val="20"/>
              </w:rPr>
            </w:pPr>
          </w:p>
        </w:tc>
      </w:tr>
      <w:tr w:rsidR="00110EA5" w14:paraId="3EA82FD2" w14:textId="77777777">
        <w:trPr>
          <w:trHeight w:val="321"/>
        </w:trPr>
        <w:tc>
          <w:tcPr>
            <w:tcW w:w="3548" w:type="dxa"/>
            <w:tcBorders>
              <w:top w:val="single" w:sz="4" w:space="0" w:color="000000"/>
              <w:left w:val="single" w:sz="4" w:space="0" w:color="000000"/>
              <w:bottom w:val="single" w:sz="4" w:space="0" w:color="000000"/>
              <w:right w:val="single" w:sz="4" w:space="0" w:color="000000"/>
            </w:tcBorders>
            <w:vAlign w:val="center"/>
          </w:tcPr>
          <w:p w14:paraId="14C48D93" w14:textId="77777777" w:rsidR="00110EA5" w:rsidRDefault="00110EA5">
            <w:pPr>
              <w:jc w:val="left"/>
            </w:pPr>
            <w:r>
              <w:rPr>
                <w:rFonts w:ascii="Arial" w:hAnsi="Arial" w:cs="Arial"/>
                <w:sz w:val="20"/>
                <w:szCs w:val="20"/>
              </w:rPr>
              <w:t>Kraj oz. naslov lokacije naložbe*:</w:t>
            </w:r>
          </w:p>
        </w:tc>
        <w:tc>
          <w:tcPr>
            <w:tcW w:w="6434" w:type="dxa"/>
            <w:gridSpan w:val="20"/>
            <w:tcBorders>
              <w:top w:val="single" w:sz="4" w:space="0" w:color="000000"/>
              <w:left w:val="single" w:sz="4" w:space="0" w:color="000000"/>
              <w:bottom w:val="single" w:sz="4" w:space="0" w:color="000000"/>
              <w:right w:val="single" w:sz="4" w:space="0" w:color="000000"/>
            </w:tcBorders>
          </w:tcPr>
          <w:p w14:paraId="537806C2" w14:textId="77777777" w:rsidR="00110EA5" w:rsidRDefault="00110EA5">
            <w:pPr>
              <w:snapToGrid w:val="0"/>
              <w:jc w:val="left"/>
              <w:rPr>
                <w:rFonts w:ascii="Arial" w:hAnsi="Arial" w:cs="Arial"/>
                <w:sz w:val="20"/>
                <w:szCs w:val="20"/>
              </w:rPr>
            </w:pPr>
          </w:p>
        </w:tc>
      </w:tr>
      <w:tr w:rsidR="00110EA5" w14:paraId="1355F161" w14:textId="77777777">
        <w:trPr>
          <w:trHeight w:val="353"/>
        </w:trPr>
        <w:tc>
          <w:tcPr>
            <w:tcW w:w="3548" w:type="dxa"/>
            <w:tcBorders>
              <w:top w:val="single" w:sz="4" w:space="0" w:color="000000"/>
              <w:left w:val="single" w:sz="4" w:space="0" w:color="000000"/>
              <w:bottom w:val="single" w:sz="4" w:space="0" w:color="000000"/>
              <w:right w:val="single" w:sz="4" w:space="0" w:color="000000"/>
            </w:tcBorders>
            <w:vAlign w:val="center"/>
          </w:tcPr>
          <w:p w14:paraId="553F61FB" w14:textId="77777777" w:rsidR="00110EA5" w:rsidRDefault="00110EA5">
            <w:pPr>
              <w:jc w:val="left"/>
            </w:pPr>
            <w:r>
              <w:rPr>
                <w:rFonts w:ascii="Arial" w:hAnsi="Arial" w:cs="Arial"/>
                <w:sz w:val="20"/>
                <w:szCs w:val="20"/>
              </w:rPr>
              <w:t>Katastrska občina:</w:t>
            </w:r>
          </w:p>
        </w:tc>
        <w:tc>
          <w:tcPr>
            <w:tcW w:w="6434" w:type="dxa"/>
            <w:gridSpan w:val="20"/>
            <w:tcBorders>
              <w:top w:val="single" w:sz="4" w:space="0" w:color="000000"/>
              <w:left w:val="single" w:sz="4" w:space="0" w:color="000000"/>
              <w:bottom w:val="single" w:sz="4" w:space="0" w:color="000000"/>
              <w:right w:val="single" w:sz="4" w:space="0" w:color="000000"/>
            </w:tcBorders>
          </w:tcPr>
          <w:p w14:paraId="7B9EBA17" w14:textId="77777777" w:rsidR="00110EA5" w:rsidRDefault="00110EA5">
            <w:pPr>
              <w:snapToGrid w:val="0"/>
              <w:jc w:val="left"/>
              <w:rPr>
                <w:rFonts w:ascii="Arial" w:hAnsi="Arial" w:cs="Arial"/>
                <w:sz w:val="20"/>
                <w:szCs w:val="20"/>
              </w:rPr>
            </w:pPr>
          </w:p>
        </w:tc>
      </w:tr>
      <w:tr w:rsidR="00110EA5" w14:paraId="023E4061" w14:textId="77777777">
        <w:trPr>
          <w:trHeight w:val="399"/>
        </w:trPr>
        <w:tc>
          <w:tcPr>
            <w:tcW w:w="3548" w:type="dxa"/>
            <w:tcBorders>
              <w:top w:val="single" w:sz="4" w:space="0" w:color="000000"/>
              <w:left w:val="single" w:sz="4" w:space="0" w:color="000000"/>
              <w:bottom w:val="single" w:sz="4" w:space="0" w:color="000000"/>
              <w:right w:val="single" w:sz="4" w:space="0" w:color="000000"/>
            </w:tcBorders>
            <w:vAlign w:val="center"/>
          </w:tcPr>
          <w:p w14:paraId="6319D4CD" w14:textId="77777777" w:rsidR="00110EA5" w:rsidRDefault="00110EA5">
            <w:pPr>
              <w:jc w:val="left"/>
            </w:pPr>
            <w:r>
              <w:rPr>
                <w:rFonts w:ascii="Arial" w:hAnsi="Arial" w:cs="Arial"/>
                <w:sz w:val="20"/>
                <w:szCs w:val="20"/>
              </w:rPr>
              <w:t>Številka parcele/razdelek:</w:t>
            </w:r>
          </w:p>
        </w:tc>
        <w:tc>
          <w:tcPr>
            <w:tcW w:w="6434" w:type="dxa"/>
            <w:gridSpan w:val="20"/>
            <w:tcBorders>
              <w:top w:val="single" w:sz="4" w:space="0" w:color="000000"/>
              <w:left w:val="single" w:sz="4" w:space="0" w:color="000000"/>
              <w:bottom w:val="single" w:sz="4" w:space="0" w:color="000000"/>
              <w:right w:val="single" w:sz="4" w:space="0" w:color="000000"/>
            </w:tcBorders>
          </w:tcPr>
          <w:p w14:paraId="7105B002" w14:textId="77777777" w:rsidR="00110EA5" w:rsidRDefault="00110EA5">
            <w:pPr>
              <w:snapToGrid w:val="0"/>
              <w:jc w:val="left"/>
              <w:rPr>
                <w:rFonts w:ascii="Arial" w:hAnsi="Arial" w:cs="Arial"/>
                <w:sz w:val="20"/>
                <w:szCs w:val="20"/>
              </w:rPr>
            </w:pPr>
          </w:p>
        </w:tc>
      </w:tr>
      <w:tr w:rsidR="00110EA5" w14:paraId="1C0D4AA1" w14:textId="77777777">
        <w:trPr>
          <w:cantSplit/>
          <w:trHeight w:val="324"/>
        </w:trPr>
        <w:tc>
          <w:tcPr>
            <w:tcW w:w="3548" w:type="dxa"/>
            <w:vMerge w:val="restart"/>
            <w:tcBorders>
              <w:top w:val="single" w:sz="4" w:space="0" w:color="000000"/>
              <w:left w:val="single" w:sz="4" w:space="0" w:color="000000"/>
              <w:bottom w:val="single" w:sz="4" w:space="0" w:color="000000"/>
              <w:right w:val="single" w:sz="4" w:space="0" w:color="000000"/>
            </w:tcBorders>
            <w:vAlign w:val="center"/>
          </w:tcPr>
          <w:p w14:paraId="29388243" w14:textId="77777777" w:rsidR="00110EA5" w:rsidRDefault="00110EA5">
            <w:r>
              <w:rPr>
                <w:rFonts w:ascii="Arial" w:hAnsi="Arial" w:cs="Arial"/>
                <w:sz w:val="20"/>
                <w:szCs w:val="20"/>
              </w:rPr>
              <w:t>Načrtovan terminski plan naložbe:</w:t>
            </w:r>
          </w:p>
        </w:tc>
        <w:tc>
          <w:tcPr>
            <w:tcW w:w="3183" w:type="dxa"/>
            <w:gridSpan w:val="10"/>
            <w:tcBorders>
              <w:top w:val="single" w:sz="4" w:space="0" w:color="000000"/>
              <w:left w:val="single" w:sz="4" w:space="0" w:color="000000"/>
              <w:bottom w:val="single" w:sz="4" w:space="0" w:color="000000"/>
              <w:right w:val="single" w:sz="4" w:space="0" w:color="000000"/>
            </w:tcBorders>
            <w:vAlign w:val="center"/>
          </w:tcPr>
          <w:p w14:paraId="77EA0095" w14:textId="77777777" w:rsidR="00110EA5" w:rsidRDefault="00110EA5">
            <w:pPr>
              <w:jc w:val="center"/>
            </w:pPr>
            <w:r>
              <w:rPr>
                <w:rFonts w:ascii="Arial" w:hAnsi="Arial" w:cs="Arial"/>
                <w:sz w:val="20"/>
                <w:szCs w:val="20"/>
              </w:rPr>
              <w:t>Začetek izvajanja investicije</w:t>
            </w:r>
          </w:p>
        </w:tc>
        <w:tc>
          <w:tcPr>
            <w:tcW w:w="3251" w:type="dxa"/>
            <w:gridSpan w:val="10"/>
            <w:tcBorders>
              <w:top w:val="single" w:sz="4" w:space="0" w:color="000000"/>
              <w:left w:val="single" w:sz="4" w:space="0" w:color="000000"/>
              <w:bottom w:val="single" w:sz="4" w:space="0" w:color="000000"/>
              <w:right w:val="single" w:sz="4" w:space="0" w:color="000000"/>
            </w:tcBorders>
            <w:vAlign w:val="center"/>
          </w:tcPr>
          <w:p w14:paraId="67254678" w14:textId="77777777" w:rsidR="00110EA5" w:rsidRDefault="00110EA5">
            <w:pPr>
              <w:jc w:val="center"/>
            </w:pPr>
            <w:r>
              <w:rPr>
                <w:rFonts w:ascii="Arial" w:hAnsi="Arial" w:cs="Arial"/>
                <w:sz w:val="20"/>
                <w:szCs w:val="20"/>
              </w:rPr>
              <w:t>Konec izvajanja investicije</w:t>
            </w:r>
          </w:p>
        </w:tc>
      </w:tr>
      <w:tr w:rsidR="00110EA5" w14:paraId="009D5BEE" w14:textId="77777777">
        <w:trPr>
          <w:cantSplit/>
          <w:trHeight w:val="323"/>
        </w:trPr>
        <w:tc>
          <w:tcPr>
            <w:tcW w:w="3548" w:type="dxa"/>
            <w:vMerge/>
            <w:tcBorders>
              <w:top w:val="single" w:sz="4" w:space="0" w:color="000000"/>
              <w:left w:val="single" w:sz="4" w:space="0" w:color="000000"/>
              <w:bottom w:val="single" w:sz="4" w:space="0" w:color="000000"/>
              <w:right w:val="single" w:sz="4" w:space="0" w:color="000000"/>
            </w:tcBorders>
            <w:vAlign w:val="center"/>
          </w:tcPr>
          <w:p w14:paraId="44F4BE95" w14:textId="77777777" w:rsidR="00110EA5" w:rsidRDefault="00110EA5">
            <w:pPr>
              <w:snapToGrid w:val="0"/>
              <w:rPr>
                <w:rFonts w:ascii="Arial" w:hAnsi="Arial" w:cs="Arial"/>
                <w:sz w:val="20"/>
                <w:szCs w:val="20"/>
              </w:rPr>
            </w:pPr>
          </w:p>
        </w:tc>
        <w:tc>
          <w:tcPr>
            <w:tcW w:w="318" w:type="dxa"/>
            <w:tcBorders>
              <w:top w:val="single" w:sz="4" w:space="0" w:color="000000"/>
              <w:left w:val="single" w:sz="4" w:space="0" w:color="000000"/>
              <w:bottom w:val="single" w:sz="4" w:space="0" w:color="000000"/>
              <w:right w:val="single" w:sz="4" w:space="0" w:color="000000"/>
            </w:tcBorders>
            <w:vAlign w:val="center"/>
          </w:tcPr>
          <w:p w14:paraId="7C402787" w14:textId="77777777" w:rsidR="00110EA5" w:rsidRDefault="00110EA5">
            <w:pPr>
              <w:snapToGrid w:val="0"/>
              <w:jc w:val="center"/>
              <w:rPr>
                <w:rFonts w:ascii="Arial" w:hAnsi="Arial" w:cs="Arial"/>
                <w:sz w:val="20"/>
                <w:szCs w:val="20"/>
              </w:rPr>
            </w:pPr>
          </w:p>
        </w:tc>
        <w:tc>
          <w:tcPr>
            <w:tcW w:w="318" w:type="dxa"/>
            <w:tcBorders>
              <w:top w:val="single" w:sz="4" w:space="0" w:color="000000"/>
              <w:left w:val="single" w:sz="4" w:space="0" w:color="000000"/>
              <w:bottom w:val="single" w:sz="4" w:space="0" w:color="000000"/>
              <w:right w:val="single" w:sz="4" w:space="0" w:color="000000"/>
            </w:tcBorders>
            <w:vAlign w:val="center"/>
          </w:tcPr>
          <w:p w14:paraId="4439583C" w14:textId="77777777" w:rsidR="00110EA5" w:rsidRDefault="00110EA5">
            <w:pPr>
              <w:snapToGrid w:val="0"/>
              <w:jc w:val="center"/>
              <w:rPr>
                <w:rFonts w:ascii="Arial" w:hAnsi="Arial" w:cs="Arial"/>
                <w:sz w:val="20"/>
                <w:szCs w:val="20"/>
              </w:rPr>
            </w:pPr>
          </w:p>
        </w:tc>
        <w:tc>
          <w:tcPr>
            <w:tcW w:w="318" w:type="dxa"/>
            <w:tcBorders>
              <w:top w:val="single" w:sz="4" w:space="0" w:color="000000"/>
              <w:left w:val="single" w:sz="4" w:space="0" w:color="000000"/>
              <w:bottom w:val="single" w:sz="4" w:space="0" w:color="000000"/>
              <w:right w:val="single" w:sz="4" w:space="0" w:color="000000"/>
            </w:tcBorders>
            <w:vAlign w:val="center"/>
          </w:tcPr>
          <w:p w14:paraId="66FAC8BE" w14:textId="77777777" w:rsidR="00110EA5" w:rsidRDefault="00110EA5">
            <w:pPr>
              <w:jc w:val="center"/>
            </w:pPr>
            <w:r>
              <w:rPr>
                <w:rFonts w:ascii="Arial" w:hAnsi="Arial" w:cs="Arial"/>
                <w:bCs/>
                <w:sz w:val="20"/>
                <w:szCs w:val="20"/>
              </w:rPr>
              <w:t>.</w:t>
            </w:r>
          </w:p>
        </w:tc>
        <w:tc>
          <w:tcPr>
            <w:tcW w:w="318" w:type="dxa"/>
            <w:tcBorders>
              <w:top w:val="single" w:sz="4" w:space="0" w:color="000000"/>
              <w:left w:val="single" w:sz="4" w:space="0" w:color="000000"/>
              <w:bottom w:val="single" w:sz="4" w:space="0" w:color="000000"/>
              <w:right w:val="single" w:sz="4" w:space="0" w:color="000000"/>
            </w:tcBorders>
            <w:vAlign w:val="center"/>
          </w:tcPr>
          <w:p w14:paraId="3DF3FDC9" w14:textId="77777777" w:rsidR="00110EA5" w:rsidRDefault="00110EA5">
            <w:pPr>
              <w:snapToGrid w:val="0"/>
              <w:jc w:val="center"/>
              <w:rPr>
                <w:rFonts w:ascii="Arial" w:hAnsi="Arial" w:cs="Arial"/>
                <w:bCs/>
                <w:sz w:val="20"/>
                <w:szCs w:val="20"/>
              </w:rPr>
            </w:pPr>
          </w:p>
        </w:tc>
        <w:tc>
          <w:tcPr>
            <w:tcW w:w="318" w:type="dxa"/>
            <w:tcBorders>
              <w:top w:val="single" w:sz="4" w:space="0" w:color="000000"/>
              <w:left w:val="single" w:sz="4" w:space="0" w:color="000000"/>
              <w:bottom w:val="single" w:sz="4" w:space="0" w:color="000000"/>
              <w:right w:val="single" w:sz="4" w:space="0" w:color="000000"/>
            </w:tcBorders>
            <w:vAlign w:val="center"/>
          </w:tcPr>
          <w:p w14:paraId="545BDCEA" w14:textId="77777777" w:rsidR="00110EA5" w:rsidRDefault="00110EA5">
            <w:pPr>
              <w:snapToGrid w:val="0"/>
              <w:jc w:val="center"/>
              <w:rPr>
                <w:rFonts w:ascii="Arial" w:hAnsi="Arial" w:cs="Arial"/>
                <w:sz w:val="20"/>
                <w:szCs w:val="20"/>
              </w:rPr>
            </w:pPr>
          </w:p>
        </w:tc>
        <w:tc>
          <w:tcPr>
            <w:tcW w:w="318" w:type="dxa"/>
            <w:tcBorders>
              <w:top w:val="single" w:sz="4" w:space="0" w:color="000000"/>
              <w:left w:val="single" w:sz="4" w:space="0" w:color="000000"/>
              <w:bottom w:val="single" w:sz="4" w:space="0" w:color="000000"/>
              <w:right w:val="single" w:sz="4" w:space="0" w:color="000000"/>
            </w:tcBorders>
            <w:vAlign w:val="center"/>
          </w:tcPr>
          <w:p w14:paraId="6336CF21" w14:textId="77777777" w:rsidR="00110EA5" w:rsidRDefault="00110EA5">
            <w:pPr>
              <w:jc w:val="center"/>
            </w:pPr>
            <w:r>
              <w:rPr>
                <w:rFonts w:ascii="Arial" w:hAnsi="Arial" w:cs="Arial"/>
                <w:sz w:val="20"/>
                <w:szCs w:val="20"/>
              </w:rPr>
              <w:t>.</w:t>
            </w:r>
          </w:p>
        </w:tc>
        <w:tc>
          <w:tcPr>
            <w:tcW w:w="318" w:type="dxa"/>
            <w:tcBorders>
              <w:top w:val="single" w:sz="4" w:space="0" w:color="000000"/>
              <w:left w:val="single" w:sz="4" w:space="0" w:color="000000"/>
              <w:bottom w:val="single" w:sz="4" w:space="0" w:color="000000"/>
              <w:right w:val="single" w:sz="4" w:space="0" w:color="000000"/>
            </w:tcBorders>
            <w:vAlign w:val="center"/>
          </w:tcPr>
          <w:p w14:paraId="48B501D3" w14:textId="77777777" w:rsidR="00110EA5" w:rsidRDefault="00110EA5">
            <w:pPr>
              <w:jc w:val="center"/>
            </w:pPr>
            <w:r>
              <w:rPr>
                <w:rFonts w:ascii="Arial" w:hAnsi="Arial" w:cs="Arial"/>
                <w:b/>
                <w:sz w:val="20"/>
                <w:szCs w:val="20"/>
              </w:rPr>
              <w:t>2</w:t>
            </w:r>
          </w:p>
        </w:tc>
        <w:tc>
          <w:tcPr>
            <w:tcW w:w="318" w:type="dxa"/>
            <w:tcBorders>
              <w:top w:val="single" w:sz="4" w:space="0" w:color="000000"/>
              <w:left w:val="single" w:sz="4" w:space="0" w:color="000000"/>
              <w:bottom w:val="single" w:sz="4" w:space="0" w:color="000000"/>
              <w:right w:val="single" w:sz="4" w:space="0" w:color="000000"/>
            </w:tcBorders>
            <w:vAlign w:val="center"/>
          </w:tcPr>
          <w:p w14:paraId="6313D783" w14:textId="77777777" w:rsidR="00110EA5" w:rsidRDefault="00110EA5">
            <w:pPr>
              <w:jc w:val="center"/>
            </w:pPr>
            <w:r>
              <w:rPr>
                <w:rFonts w:ascii="Arial" w:hAnsi="Arial" w:cs="Arial"/>
                <w:b/>
                <w:sz w:val="20"/>
                <w:szCs w:val="20"/>
              </w:rPr>
              <w:t>0</w:t>
            </w:r>
          </w:p>
        </w:tc>
        <w:tc>
          <w:tcPr>
            <w:tcW w:w="318" w:type="dxa"/>
            <w:tcBorders>
              <w:top w:val="single" w:sz="4" w:space="0" w:color="000000"/>
              <w:left w:val="single" w:sz="4" w:space="0" w:color="000000"/>
              <w:bottom w:val="single" w:sz="4" w:space="0" w:color="000000"/>
              <w:right w:val="single" w:sz="4" w:space="0" w:color="000000"/>
            </w:tcBorders>
            <w:vAlign w:val="center"/>
          </w:tcPr>
          <w:p w14:paraId="0B3FB0F5" w14:textId="77777777" w:rsidR="00110EA5" w:rsidRDefault="003F63FF">
            <w:pPr>
              <w:snapToGrid w:val="0"/>
              <w:jc w:val="center"/>
              <w:rPr>
                <w:rFonts w:ascii="Arial" w:hAnsi="Arial" w:cs="Arial"/>
                <w:b/>
                <w:sz w:val="20"/>
                <w:szCs w:val="20"/>
              </w:rPr>
            </w:pPr>
            <w:r>
              <w:rPr>
                <w:rFonts w:ascii="Arial" w:hAnsi="Arial" w:cs="Arial"/>
                <w:b/>
                <w:sz w:val="20"/>
                <w:szCs w:val="20"/>
              </w:rPr>
              <w:t>2</w:t>
            </w:r>
          </w:p>
        </w:tc>
        <w:tc>
          <w:tcPr>
            <w:tcW w:w="321" w:type="dxa"/>
            <w:tcBorders>
              <w:top w:val="single" w:sz="4" w:space="0" w:color="000000"/>
              <w:left w:val="single" w:sz="4" w:space="0" w:color="000000"/>
              <w:bottom w:val="single" w:sz="4" w:space="0" w:color="000000"/>
              <w:right w:val="single" w:sz="4" w:space="0" w:color="000000"/>
            </w:tcBorders>
            <w:vAlign w:val="center"/>
          </w:tcPr>
          <w:p w14:paraId="25745DDA" w14:textId="77777777" w:rsidR="00110EA5" w:rsidRPr="003F63FF" w:rsidRDefault="00D9074B">
            <w:pPr>
              <w:snapToGrid w:val="0"/>
              <w:jc w:val="center"/>
              <w:rPr>
                <w:rFonts w:ascii="Arial" w:hAnsi="Arial" w:cs="Arial"/>
                <w:b/>
                <w:sz w:val="20"/>
                <w:szCs w:val="20"/>
              </w:rPr>
            </w:pPr>
            <w:r>
              <w:rPr>
                <w:rFonts w:ascii="Arial" w:hAnsi="Arial" w:cs="Arial"/>
                <w:b/>
                <w:sz w:val="20"/>
                <w:szCs w:val="20"/>
              </w:rPr>
              <w:t>4</w:t>
            </w:r>
          </w:p>
        </w:tc>
        <w:tc>
          <w:tcPr>
            <w:tcW w:w="324" w:type="dxa"/>
            <w:tcBorders>
              <w:top w:val="single" w:sz="4" w:space="0" w:color="000000"/>
              <w:left w:val="single" w:sz="4" w:space="0" w:color="000000"/>
              <w:bottom w:val="single" w:sz="4" w:space="0" w:color="000000"/>
              <w:right w:val="single" w:sz="4" w:space="0" w:color="000000"/>
            </w:tcBorders>
            <w:vAlign w:val="center"/>
          </w:tcPr>
          <w:p w14:paraId="7C414C88" w14:textId="77777777" w:rsidR="00110EA5" w:rsidRDefault="00110EA5">
            <w:pPr>
              <w:snapToGrid w:val="0"/>
              <w:jc w:val="center"/>
              <w:rPr>
                <w:rFonts w:ascii="Arial" w:hAnsi="Arial" w:cs="Arial"/>
                <w:sz w:val="20"/>
                <w:szCs w:val="20"/>
              </w:rPr>
            </w:pPr>
          </w:p>
        </w:tc>
        <w:tc>
          <w:tcPr>
            <w:tcW w:w="325" w:type="dxa"/>
            <w:tcBorders>
              <w:top w:val="single" w:sz="4" w:space="0" w:color="000000"/>
              <w:left w:val="single" w:sz="4" w:space="0" w:color="000000"/>
              <w:bottom w:val="single" w:sz="4" w:space="0" w:color="000000"/>
              <w:right w:val="single" w:sz="4" w:space="0" w:color="000000"/>
            </w:tcBorders>
            <w:vAlign w:val="center"/>
          </w:tcPr>
          <w:p w14:paraId="70220386" w14:textId="77777777" w:rsidR="00110EA5" w:rsidRDefault="00110EA5">
            <w:pPr>
              <w:snapToGrid w:val="0"/>
              <w:jc w:val="center"/>
              <w:rPr>
                <w:rFonts w:ascii="Arial" w:hAnsi="Arial" w:cs="Arial"/>
                <w:sz w:val="20"/>
                <w:szCs w:val="20"/>
              </w:rPr>
            </w:pPr>
          </w:p>
        </w:tc>
        <w:tc>
          <w:tcPr>
            <w:tcW w:w="325" w:type="dxa"/>
            <w:tcBorders>
              <w:top w:val="single" w:sz="4" w:space="0" w:color="000000"/>
              <w:left w:val="single" w:sz="4" w:space="0" w:color="000000"/>
              <w:bottom w:val="single" w:sz="4" w:space="0" w:color="000000"/>
              <w:right w:val="single" w:sz="4" w:space="0" w:color="000000"/>
            </w:tcBorders>
            <w:vAlign w:val="center"/>
          </w:tcPr>
          <w:p w14:paraId="63EE3146" w14:textId="77777777" w:rsidR="00110EA5" w:rsidRDefault="00110EA5">
            <w:pPr>
              <w:jc w:val="center"/>
            </w:pPr>
            <w:r>
              <w:rPr>
                <w:rFonts w:ascii="Arial" w:hAnsi="Arial" w:cs="Arial"/>
                <w:b/>
                <w:bCs/>
                <w:sz w:val="20"/>
                <w:szCs w:val="20"/>
              </w:rPr>
              <w:t>.</w:t>
            </w:r>
          </w:p>
        </w:tc>
        <w:tc>
          <w:tcPr>
            <w:tcW w:w="325" w:type="dxa"/>
            <w:tcBorders>
              <w:top w:val="single" w:sz="4" w:space="0" w:color="000000"/>
              <w:left w:val="single" w:sz="4" w:space="0" w:color="000000"/>
              <w:bottom w:val="single" w:sz="4" w:space="0" w:color="000000"/>
              <w:right w:val="single" w:sz="4" w:space="0" w:color="000000"/>
            </w:tcBorders>
            <w:vAlign w:val="center"/>
          </w:tcPr>
          <w:p w14:paraId="43E54589" w14:textId="77777777" w:rsidR="00110EA5" w:rsidRDefault="00110EA5">
            <w:pPr>
              <w:snapToGrid w:val="0"/>
              <w:jc w:val="center"/>
              <w:rPr>
                <w:rFonts w:ascii="Arial" w:hAnsi="Arial" w:cs="Arial"/>
                <w:b/>
                <w:bCs/>
                <w:sz w:val="20"/>
                <w:szCs w:val="20"/>
              </w:rPr>
            </w:pPr>
          </w:p>
        </w:tc>
        <w:tc>
          <w:tcPr>
            <w:tcW w:w="325" w:type="dxa"/>
            <w:tcBorders>
              <w:top w:val="single" w:sz="4" w:space="0" w:color="000000"/>
              <w:left w:val="single" w:sz="4" w:space="0" w:color="000000"/>
              <w:bottom w:val="single" w:sz="4" w:space="0" w:color="000000"/>
              <w:right w:val="single" w:sz="4" w:space="0" w:color="000000"/>
            </w:tcBorders>
            <w:vAlign w:val="center"/>
          </w:tcPr>
          <w:p w14:paraId="4DA98351" w14:textId="77777777" w:rsidR="00110EA5" w:rsidRDefault="00110EA5">
            <w:pPr>
              <w:snapToGrid w:val="0"/>
              <w:jc w:val="center"/>
              <w:rPr>
                <w:rFonts w:ascii="Arial" w:hAnsi="Arial" w:cs="Arial"/>
                <w:sz w:val="20"/>
                <w:szCs w:val="20"/>
              </w:rPr>
            </w:pPr>
          </w:p>
        </w:tc>
        <w:tc>
          <w:tcPr>
            <w:tcW w:w="325" w:type="dxa"/>
            <w:tcBorders>
              <w:top w:val="single" w:sz="4" w:space="0" w:color="000000"/>
              <w:left w:val="single" w:sz="4" w:space="0" w:color="000000"/>
              <w:bottom w:val="single" w:sz="4" w:space="0" w:color="000000"/>
              <w:right w:val="single" w:sz="4" w:space="0" w:color="000000"/>
            </w:tcBorders>
            <w:vAlign w:val="center"/>
          </w:tcPr>
          <w:p w14:paraId="7B1F9F80" w14:textId="77777777" w:rsidR="00110EA5" w:rsidRDefault="00110EA5">
            <w:pPr>
              <w:jc w:val="center"/>
            </w:pPr>
            <w:r>
              <w:rPr>
                <w:rFonts w:ascii="Arial" w:hAnsi="Arial" w:cs="Arial"/>
                <w:sz w:val="20"/>
                <w:szCs w:val="20"/>
              </w:rPr>
              <w:t>.</w:t>
            </w:r>
          </w:p>
        </w:tc>
        <w:tc>
          <w:tcPr>
            <w:tcW w:w="325" w:type="dxa"/>
            <w:tcBorders>
              <w:top w:val="single" w:sz="4" w:space="0" w:color="000000"/>
              <w:left w:val="single" w:sz="4" w:space="0" w:color="000000"/>
              <w:bottom w:val="single" w:sz="4" w:space="0" w:color="000000"/>
              <w:right w:val="single" w:sz="4" w:space="0" w:color="000000"/>
            </w:tcBorders>
            <w:vAlign w:val="center"/>
          </w:tcPr>
          <w:p w14:paraId="0736F2FB" w14:textId="77777777" w:rsidR="00110EA5" w:rsidRDefault="00110EA5">
            <w:pPr>
              <w:jc w:val="center"/>
            </w:pPr>
            <w:r>
              <w:rPr>
                <w:rFonts w:ascii="Arial" w:hAnsi="Arial" w:cs="Arial"/>
                <w:b/>
                <w:sz w:val="20"/>
                <w:szCs w:val="20"/>
              </w:rPr>
              <w:t>2</w:t>
            </w:r>
          </w:p>
        </w:tc>
        <w:tc>
          <w:tcPr>
            <w:tcW w:w="325" w:type="dxa"/>
            <w:tcBorders>
              <w:top w:val="single" w:sz="4" w:space="0" w:color="000000"/>
              <w:left w:val="single" w:sz="4" w:space="0" w:color="000000"/>
              <w:bottom w:val="single" w:sz="4" w:space="0" w:color="000000"/>
              <w:right w:val="single" w:sz="4" w:space="0" w:color="000000"/>
            </w:tcBorders>
            <w:vAlign w:val="center"/>
          </w:tcPr>
          <w:p w14:paraId="621435DD" w14:textId="77777777" w:rsidR="00110EA5" w:rsidRDefault="00110EA5">
            <w:pPr>
              <w:jc w:val="center"/>
            </w:pPr>
            <w:r>
              <w:rPr>
                <w:rFonts w:ascii="Arial" w:hAnsi="Arial" w:cs="Arial"/>
                <w:b/>
                <w:sz w:val="20"/>
                <w:szCs w:val="20"/>
              </w:rPr>
              <w:t>0</w:t>
            </w:r>
          </w:p>
        </w:tc>
        <w:tc>
          <w:tcPr>
            <w:tcW w:w="325" w:type="dxa"/>
            <w:tcBorders>
              <w:top w:val="single" w:sz="4" w:space="0" w:color="000000"/>
              <w:left w:val="single" w:sz="4" w:space="0" w:color="000000"/>
              <w:bottom w:val="single" w:sz="4" w:space="0" w:color="000000"/>
              <w:right w:val="single" w:sz="4" w:space="0" w:color="000000"/>
            </w:tcBorders>
            <w:vAlign w:val="center"/>
          </w:tcPr>
          <w:p w14:paraId="3C633F58" w14:textId="77777777" w:rsidR="00110EA5" w:rsidRDefault="003F63FF">
            <w:pPr>
              <w:snapToGrid w:val="0"/>
              <w:jc w:val="center"/>
              <w:rPr>
                <w:rFonts w:ascii="Arial" w:hAnsi="Arial" w:cs="Arial"/>
                <w:b/>
                <w:sz w:val="20"/>
                <w:szCs w:val="20"/>
              </w:rPr>
            </w:pPr>
            <w:r>
              <w:rPr>
                <w:rFonts w:ascii="Arial" w:hAnsi="Arial" w:cs="Arial"/>
                <w:b/>
                <w:sz w:val="20"/>
                <w:szCs w:val="20"/>
              </w:rPr>
              <w:t>2</w:t>
            </w:r>
          </w:p>
        </w:tc>
        <w:tc>
          <w:tcPr>
            <w:tcW w:w="327" w:type="dxa"/>
            <w:tcBorders>
              <w:top w:val="single" w:sz="4" w:space="0" w:color="000000"/>
              <w:left w:val="single" w:sz="4" w:space="0" w:color="000000"/>
              <w:bottom w:val="single" w:sz="4" w:space="0" w:color="000000"/>
              <w:right w:val="single" w:sz="4" w:space="0" w:color="000000"/>
            </w:tcBorders>
            <w:vAlign w:val="center"/>
          </w:tcPr>
          <w:p w14:paraId="4681E790" w14:textId="77777777" w:rsidR="00110EA5" w:rsidRPr="003F63FF" w:rsidRDefault="00D9074B">
            <w:pPr>
              <w:snapToGrid w:val="0"/>
              <w:jc w:val="center"/>
              <w:rPr>
                <w:rFonts w:ascii="Arial" w:hAnsi="Arial" w:cs="Arial"/>
                <w:b/>
                <w:sz w:val="20"/>
                <w:szCs w:val="20"/>
              </w:rPr>
            </w:pPr>
            <w:r>
              <w:rPr>
                <w:rFonts w:ascii="Arial" w:hAnsi="Arial" w:cs="Arial"/>
                <w:b/>
                <w:sz w:val="20"/>
                <w:szCs w:val="20"/>
              </w:rPr>
              <w:t>4</w:t>
            </w:r>
          </w:p>
        </w:tc>
      </w:tr>
    </w:tbl>
    <w:p w14:paraId="2FDC5A0E" w14:textId="77777777" w:rsidR="00110EA5" w:rsidRDefault="00110EA5">
      <w:r>
        <w:rPr>
          <w:rFonts w:ascii="Arial" w:hAnsi="Arial" w:cs="Arial"/>
          <w:bCs/>
          <w:sz w:val="16"/>
          <w:szCs w:val="16"/>
        </w:rPr>
        <w:t xml:space="preserve">* </w:t>
      </w:r>
      <w:r>
        <w:rPr>
          <w:rFonts w:ascii="Arial" w:hAnsi="Arial" w:cs="Arial"/>
          <w:bCs/>
          <w:i/>
          <w:sz w:val="16"/>
          <w:szCs w:val="16"/>
        </w:rPr>
        <w:t>Če gre za naložbe v stroje, se navede stalno prebivališče oz. sedež vlagatelja.</w:t>
      </w:r>
    </w:p>
    <w:p w14:paraId="3377A574" w14:textId="77777777" w:rsidR="00110EA5" w:rsidRDefault="00110EA5">
      <w:pPr>
        <w:rPr>
          <w:rFonts w:ascii="Arial" w:hAnsi="Arial" w:cs="Arial"/>
          <w:b/>
          <w:bCs/>
          <w:i/>
          <w:sz w:val="20"/>
          <w:szCs w:val="20"/>
        </w:rPr>
      </w:pPr>
    </w:p>
    <w:p w14:paraId="1013145E" w14:textId="77777777" w:rsidR="00110EA5" w:rsidRDefault="00110EA5">
      <w:pPr>
        <w:rPr>
          <w:rFonts w:ascii="Arial" w:hAnsi="Arial" w:cs="Arial"/>
          <w:b/>
          <w:bCs/>
          <w:sz w:val="20"/>
          <w:szCs w:val="20"/>
        </w:rPr>
      </w:pPr>
    </w:p>
    <w:p w14:paraId="47012557" w14:textId="77777777" w:rsidR="00110EA5" w:rsidRPr="00D9074B" w:rsidRDefault="00110EA5" w:rsidP="00D9074B">
      <w:pPr>
        <w:pStyle w:val="Glava"/>
        <w:spacing w:after="120"/>
        <w:rPr>
          <w:rFonts w:ascii="Arial" w:hAnsi="Arial" w:cs="Arial"/>
          <w:b/>
          <w:sz w:val="22"/>
          <w:szCs w:val="22"/>
        </w:rPr>
      </w:pPr>
      <w:r w:rsidRPr="00D9074B">
        <w:rPr>
          <w:rFonts w:ascii="Arial" w:hAnsi="Arial" w:cs="Arial"/>
          <w:b/>
          <w:sz w:val="22"/>
          <w:szCs w:val="22"/>
        </w:rPr>
        <w:t>C. Kratek opis naložbe (kaj obsega investicija, kaj boste z investicijo izboljšali oz. rezultat investicije).</w:t>
      </w:r>
    </w:p>
    <w:tbl>
      <w:tblPr>
        <w:tblW w:w="0" w:type="auto"/>
        <w:tblLayout w:type="fixed"/>
        <w:tblLook w:val="0000" w:firstRow="0" w:lastRow="0" w:firstColumn="0" w:lastColumn="0" w:noHBand="0" w:noVBand="0"/>
      </w:tblPr>
      <w:tblGrid>
        <w:gridCol w:w="10024"/>
      </w:tblGrid>
      <w:tr w:rsidR="00110EA5" w14:paraId="7D2549EE" w14:textId="77777777">
        <w:trPr>
          <w:trHeight w:val="404"/>
        </w:trPr>
        <w:tc>
          <w:tcPr>
            <w:tcW w:w="10024" w:type="dxa"/>
            <w:tcBorders>
              <w:top w:val="single" w:sz="4" w:space="0" w:color="000000"/>
              <w:left w:val="single" w:sz="4" w:space="0" w:color="000000"/>
              <w:bottom w:val="single" w:sz="4" w:space="0" w:color="000000"/>
              <w:right w:val="single" w:sz="4" w:space="0" w:color="000000"/>
            </w:tcBorders>
          </w:tcPr>
          <w:p w14:paraId="12024BDE" w14:textId="77777777" w:rsidR="00110EA5" w:rsidRDefault="00110EA5">
            <w:pPr>
              <w:snapToGrid w:val="0"/>
              <w:rPr>
                <w:rFonts w:ascii="Arial" w:hAnsi="Arial" w:cs="Arial"/>
                <w:b/>
                <w:bCs/>
                <w:sz w:val="20"/>
                <w:szCs w:val="20"/>
              </w:rPr>
            </w:pPr>
          </w:p>
        </w:tc>
      </w:tr>
      <w:tr w:rsidR="00110EA5" w14:paraId="71A947A1" w14:textId="77777777">
        <w:trPr>
          <w:trHeight w:val="404"/>
        </w:trPr>
        <w:tc>
          <w:tcPr>
            <w:tcW w:w="10024" w:type="dxa"/>
            <w:tcBorders>
              <w:top w:val="single" w:sz="4" w:space="0" w:color="000000"/>
              <w:left w:val="single" w:sz="4" w:space="0" w:color="000000"/>
              <w:bottom w:val="single" w:sz="4" w:space="0" w:color="000000"/>
              <w:right w:val="single" w:sz="4" w:space="0" w:color="000000"/>
            </w:tcBorders>
          </w:tcPr>
          <w:p w14:paraId="1A9217D7" w14:textId="77777777" w:rsidR="00110EA5" w:rsidRDefault="00110EA5">
            <w:pPr>
              <w:snapToGrid w:val="0"/>
              <w:rPr>
                <w:rFonts w:ascii="Arial" w:hAnsi="Arial" w:cs="Arial"/>
                <w:b/>
                <w:bCs/>
                <w:sz w:val="20"/>
                <w:szCs w:val="20"/>
              </w:rPr>
            </w:pPr>
          </w:p>
        </w:tc>
      </w:tr>
      <w:tr w:rsidR="00110EA5" w14:paraId="26DDC355" w14:textId="77777777">
        <w:trPr>
          <w:trHeight w:val="404"/>
        </w:trPr>
        <w:tc>
          <w:tcPr>
            <w:tcW w:w="10024" w:type="dxa"/>
            <w:tcBorders>
              <w:top w:val="single" w:sz="4" w:space="0" w:color="000000"/>
              <w:left w:val="single" w:sz="4" w:space="0" w:color="000000"/>
              <w:bottom w:val="single" w:sz="4" w:space="0" w:color="000000"/>
              <w:right w:val="single" w:sz="4" w:space="0" w:color="000000"/>
            </w:tcBorders>
          </w:tcPr>
          <w:p w14:paraId="062DD1FE" w14:textId="77777777" w:rsidR="00110EA5" w:rsidRDefault="00110EA5">
            <w:pPr>
              <w:snapToGrid w:val="0"/>
              <w:rPr>
                <w:rFonts w:ascii="Arial" w:hAnsi="Arial" w:cs="Arial"/>
                <w:b/>
                <w:bCs/>
                <w:sz w:val="20"/>
                <w:szCs w:val="20"/>
              </w:rPr>
            </w:pPr>
          </w:p>
        </w:tc>
      </w:tr>
      <w:tr w:rsidR="00110EA5" w14:paraId="78D8A881" w14:textId="77777777">
        <w:trPr>
          <w:trHeight w:val="404"/>
        </w:trPr>
        <w:tc>
          <w:tcPr>
            <w:tcW w:w="10024" w:type="dxa"/>
            <w:tcBorders>
              <w:top w:val="single" w:sz="4" w:space="0" w:color="000000"/>
              <w:left w:val="single" w:sz="4" w:space="0" w:color="000000"/>
              <w:bottom w:val="single" w:sz="4" w:space="0" w:color="000000"/>
              <w:right w:val="single" w:sz="4" w:space="0" w:color="000000"/>
            </w:tcBorders>
          </w:tcPr>
          <w:p w14:paraId="249B675A" w14:textId="77777777" w:rsidR="00110EA5" w:rsidRDefault="00110EA5">
            <w:pPr>
              <w:snapToGrid w:val="0"/>
              <w:rPr>
                <w:rFonts w:ascii="Arial" w:hAnsi="Arial" w:cs="Arial"/>
                <w:b/>
                <w:bCs/>
                <w:sz w:val="20"/>
                <w:szCs w:val="20"/>
              </w:rPr>
            </w:pPr>
          </w:p>
        </w:tc>
      </w:tr>
      <w:tr w:rsidR="00110EA5" w14:paraId="713F7EF5" w14:textId="77777777">
        <w:trPr>
          <w:trHeight w:val="404"/>
        </w:trPr>
        <w:tc>
          <w:tcPr>
            <w:tcW w:w="10024" w:type="dxa"/>
            <w:tcBorders>
              <w:top w:val="single" w:sz="4" w:space="0" w:color="000000"/>
              <w:left w:val="single" w:sz="4" w:space="0" w:color="000000"/>
              <w:bottom w:val="single" w:sz="4" w:space="0" w:color="000000"/>
              <w:right w:val="single" w:sz="4" w:space="0" w:color="000000"/>
            </w:tcBorders>
          </w:tcPr>
          <w:p w14:paraId="2AC561A3" w14:textId="77777777" w:rsidR="00110EA5" w:rsidRDefault="00110EA5">
            <w:pPr>
              <w:snapToGrid w:val="0"/>
              <w:rPr>
                <w:rFonts w:ascii="Arial" w:hAnsi="Arial" w:cs="Arial"/>
                <w:b/>
                <w:bCs/>
                <w:sz w:val="20"/>
                <w:szCs w:val="20"/>
              </w:rPr>
            </w:pPr>
          </w:p>
        </w:tc>
      </w:tr>
      <w:tr w:rsidR="00110EA5" w14:paraId="26EF7174" w14:textId="77777777">
        <w:trPr>
          <w:trHeight w:val="404"/>
        </w:trPr>
        <w:tc>
          <w:tcPr>
            <w:tcW w:w="10024" w:type="dxa"/>
            <w:tcBorders>
              <w:top w:val="single" w:sz="4" w:space="0" w:color="000000"/>
              <w:left w:val="single" w:sz="4" w:space="0" w:color="000000"/>
              <w:bottom w:val="single" w:sz="4" w:space="0" w:color="000000"/>
              <w:right w:val="single" w:sz="4" w:space="0" w:color="000000"/>
            </w:tcBorders>
          </w:tcPr>
          <w:p w14:paraId="2BF6678E" w14:textId="77777777" w:rsidR="00110EA5" w:rsidRDefault="00110EA5">
            <w:pPr>
              <w:snapToGrid w:val="0"/>
              <w:rPr>
                <w:rFonts w:ascii="Arial" w:hAnsi="Arial" w:cs="Arial"/>
                <w:b/>
                <w:bCs/>
                <w:sz w:val="20"/>
                <w:szCs w:val="20"/>
              </w:rPr>
            </w:pPr>
          </w:p>
        </w:tc>
      </w:tr>
      <w:tr w:rsidR="00110EA5" w14:paraId="15E45ED2" w14:textId="77777777">
        <w:trPr>
          <w:trHeight w:val="404"/>
        </w:trPr>
        <w:tc>
          <w:tcPr>
            <w:tcW w:w="10024" w:type="dxa"/>
            <w:tcBorders>
              <w:top w:val="single" w:sz="4" w:space="0" w:color="000000"/>
              <w:left w:val="single" w:sz="4" w:space="0" w:color="000000"/>
              <w:bottom w:val="single" w:sz="4" w:space="0" w:color="000000"/>
              <w:right w:val="single" w:sz="4" w:space="0" w:color="000000"/>
            </w:tcBorders>
          </w:tcPr>
          <w:p w14:paraId="4AE031D4" w14:textId="77777777" w:rsidR="00110EA5" w:rsidRDefault="00110EA5">
            <w:pPr>
              <w:snapToGrid w:val="0"/>
              <w:rPr>
                <w:rFonts w:ascii="Arial" w:hAnsi="Arial" w:cs="Arial"/>
                <w:b/>
                <w:bCs/>
                <w:sz w:val="20"/>
                <w:szCs w:val="20"/>
              </w:rPr>
            </w:pPr>
          </w:p>
        </w:tc>
      </w:tr>
    </w:tbl>
    <w:p w14:paraId="751658BB" w14:textId="77777777" w:rsidR="00110EA5" w:rsidRDefault="00110EA5">
      <w:pPr>
        <w:pStyle w:val="Glava"/>
        <w:tabs>
          <w:tab w:val="left" w:pos="708"/>
        </w:tabs>
        <w:rPr>
          <w:rFonts w:ascii="Arial" w:hAnsi="Arial" w:cs="Arial"/>
          <w:b/>
          <w:sz w:val="20"/>
          <w:szCs w:val="20"/>
        </w:rPr>
      </w:pPr>
    </w:p>
    <w:p w14:paraId="7556F1D8" w14:textId="77777777" w:rsidR="00110EA5" w:rsidRDefault="00110EA5">
      <w:pPr>
        <w:pStyle w:val="Glava"/>
        <w:tabs>
          <w:tab w:val="left" w:pos="708"/>
        </w:tabs>
        <w:rPr>
          <w:rFonts w:ascii="Arial" w:hAnsi="Arial" w:cs="Arial"/>
          <w:b/>
          <w:sz w:val="20"/>
          <w:szCs w:val="20"/>
        </w:rPr>
      </w:pPr>
    </w:p>
    <w:p w14:paraId="2388EBAC" w14:textId="77777777" w:rsidR="00110EA5" w:rsidRPr="00D9074B" w:rsidRDefault="00110EA5" w:rsidP="00D9074B">
      <w:pPr>
        <w:pStyle w:val="Glava"/>
        <w:spacing w:after="120"/>
        <w:rPr>
          <w:rFonts w:ascii="Arial" w:hAnsi="Arial" w:cs="Arial"/>
          <w:b/>
          <w:sz w:val="22"/>
          <w:szCs w:val="22"/>
        </w:rPr>
      </w:pPr>
      <w:r w:rsidRPr="00D9074B">
        <w:rPr>
          <w:rFonts w:ascii="Arial" w:hAnsi="Arial" w:cs="Arial"/>
          <w:b/>
          <w:sz w:val="22"/>
          <w:szCs w:val="22"/>
        </w:rPr>
        <w:t>D. Finančni podatki o naložbi</w:t>
      </w:r>
    </w:p>
    <w:p w14:paraId="56C5F73B" w14:textId="77777777" w:rsidR="00110EA5" w:rsidRDefault="00110EA5">
      <w:r>
        <w:rPr>
          <w:rFonts w:ascii="Arial" w:hAnsi="Arial" w:cs="Arial"/>
          <w:b/>
          <w:sz w:val="20"/>
          <w:szCs w:val="20"/>
        </w:rPr>
        <w:t>Upravičeni stroški so:</w:t>
      </w:r>
    </w:p>
    <w:p w14:paraId="03AA72CC" w14:textId="77777777" w:rsidR="00D9074B" w:rsidRDefault="00D9074B" w:rsidP="00D9074B">
      <w:pPr>
        <w:numPr>
          <w:ilvl w:val="0"/>
          <w:numId w:val="12"/>
        </w:numPr>
        <w:spacing w:line="276" w:lineRule="auto"/>
        <w:rPr>
          <w:rFonts w:ascii="Arial" w:hAnsi="Arial" w:cs="Arial"/>
          <w:sz w:val="20"/>
          <w:szCs w:val="20"/>
        </w:rPr>
      </w:pPr>
      <w:r w:rsidRPr="00D9074B">
        <w:rPr>
          <w:rFonts w:ascii="Arial" w:hAnsi="Arial" w:cs="Arial"/>
          <w:sz w:val="20"/>
          <w:szCs w:val="20"/>
        </w:rPr>
        <w:t>stroški izdelave projektne dokumentacije</w:t>
      </w:r>
      <w:r>
        <w:rPr>
          <w:rFonts w:ascii="Arial" w:hAnsi="Arial" w:cs="Arial"/>
          <w:sz w:val="20"/>
          <w:szCs w:val="20"/>
        </w:rPr>
        <w:t>,</w:t>
      </w:r>
    </w:p>
    <w:p w14:paraId="3D029FDA" w14:textId="77777777" w:rsidR="00110EA5" w:rsidRPr="00D9074B" w:rsidRDefault="00D9074B" w:rsidP="00D9074B">
      <w:pPr>
        <w:numPr>
          <w:ilvl w:val="0"/>
          <w:numId w:val="12"/>
        </w:numPr>
        <w:spacing w:line="276" w:lineRule="auto"/>
        <w:rPr>
          <w:rFonts w:ascii="Arial" w:hAnsi="Arial" w:cs="Arial"/>
          <w:sz w:val="20"/>
          <w:szCs w:val="20"/>
        </w:rPr>
      </w:pPr>
      <w:r>
        <w:rPr>
          <w:rFonts w:ascii="Arial" w:hAnsi="Arial" w:cs="Arial"/>
          <w:sz w:val="20"/>
          <w:szCs w:val="20"/>
        </w:rPr>
        <w:t xml:space="preserve">stroški </w:t>
      </w:r>
      <w:r w:rsidR="00110EA5">
        <w:rPr>
          <w:rFonts w:ascii="Arial" w:hAnsi="Arial" w:cs="Arial"/>
          <w:sz w:val="20"/>
          <w:szCs w:val="20"/>
        </w:rPr>
        <w:t>gradnj</w:t>
      </w:r>
      <w:r>
        <w:rPr>
          <w:rFonts w:ascii="Arial" w:hAnsi="Arial" w:cs="Arial"/>
          <w:sz w:val="20"/>
          <w:szCs w:val="20"/>
        </w:rPr>
        <w:t>e</w:t>
      </w:r>
      <w:r w:rsidR="00110EA5">
        <w:rPr>
          <w:rFonts w:ascii="Arial" w:hAnsi="Arial" w:cs="Arial"/>
          <w:sz w:val="20"/>
          <w:szCs w:val="20"/>
        </w:rPr>
        <w:t xml:space="preserve"> ali obnov</w:t>
      </w:r>
      <w:r>
        <w:rPr>
          <w:rFonts w:ascii="Arial" w:hAnsi="Arial" w:cs="Arial"/>
          <w:sz w:val="20"/>
          <w:szCs w:val="20"/>
        </w:rPr>
        <w:t>e</w:t>
      </w:r>
      <w:r w:rsidR="00110EA5">
        <w:rPr>
          <w:rFonts w:ascii="Arial" w:hAnsi="Arial" w:cs="Arial"/>
          <w:sz w:val="20"/>
          <w:szCs w:val="20"/>
        </w:rPr>
        <w:t xml:space="preserve"> objekta, </w:t>
      </w:r>
    </w:p>
    <w:p w14:paraId="28BB3A53" w14:textId="77777777" w:rsidR="00110EA5" w:rsidRPr="00D9074B" w:rsidRDefault="00D9074B" w:rsidP="00D9074B">
      <w:pPr>
        <w:numPr>
          <w:ilvl w:val="0"/>
          <w:numId w:val="12"/>
        </w:numPr>
        <w:spacing w:line="276" w:lineRule="auto"/>
        <w:rPr>
          <w:rFonts w:ascii="Arial" w:hAnsi="Arial" w:cs="Arial"/>
          <w:sz w:val="20"/>
          <w:szCs w:val="20"/>
        </w:rPr>
      </w:pPr>
      <w:r w:rsidRPr="00D9074B">
        <w:rPr>
          <w:rFonts w:ascii="Arial" w:hAnsi="Arial" w:cs="Arial"/>
          <w:sz w:val="20"/>
          <w:szCs w:val="20"/>
        </w:rPr>
        <w:t>stroški nakupa opreme in naprav</w:t>
      </w:r>
      <w:r w:rsidR="00110EA5">
        <w:rPr>
          <w:rFonts w:ascii="Arial" w:hAnsi="Arial" w:cs="Arial"/>
          <w:sz w:val="20"/>
          <w:szCs w:val="20"/>
        </w:rPr>
        <w:t>,</w:t>
      </w:r>
      <w:r>
        <w:rPr>
          <w:rFonts w:ascii="Arial" w:hAnsi="Arial" w:cs="Arial"/>
          <w:sz w:val="20"/>
          <w:szCs w:val="20"/>
        </w:rPr>
        <w:t>.</w:t>
      </w:r>
    </w:p>
    <w:p w14:paraId="31B94A9C" w14:textId="77777777" w:rsidR="00110EA5" w:rsidRDefault="00110EA5">
      <w:pPr>
        <w:rPr>
          <w:rFonts w:ascii="Arial" w:hAnsi="Arial" w:cs="Arial"/>
          <w:sz w:val="20"/>
          <w:szCs w:val="20"/>
        </w:rPr>
      </w:pPr>
    </w:p>
    <w:p w14:paraId="2C700EF3" w14:textId="77777777" w:rsidR="00110EA5" w:rsidRPr="00D9074B" w:rsidRDefault="00D9074B" w:rsidP="00D9074B">
      <w:pPr>
        <w:pStyle w:val="Glava"/>
        <w:spacing w:after="120"/>
        <w:rPr>
          <w:rFonts w:ascii="Arial" w:hAnsi="Arial" w:cs="Arial"/>
          <w:b/>
          <w:sz w:val="22"/>
          <w:szCs w:val="22"/>
        </w:rPr>
      </w:pPr>
      <w:r>
        <w:rPr>
          <w:rFonts w:ascii="Arial" w:hAnsi="Arial" w:cs="Arial"/>
          <w:b/>
          <w:sz w:val="22"/>
          <w:szCs w:val="22"/>
        </w:rPr>
        <w:br w:type="page"/>
      </w:r>
      <w:r w:rsidR="00110EA5" w:rsidRPr="00D9074B">
        <w:rPr>
          <w:rFonts w:ascii="Arial" w:hAnsi="Arial" w:cs="Arial"/>
          <w:b/>
          <w:sz w:val="22"/>
          <w:szCs w:val="22"/>
        </w:rPr>
        <w:lastRenderedPageBreak/>
        <w:t xml:space="preserve">D1: Finančna konstrukcija </w:t>
      </w:r>
    </w:p>
    <w:tbl>
      <w:tblPr>
        <w:tblW w:w="0" w:type="auto"/>
        <w:tblLayout w:type="fixed"/>
        <w:tblLook w:val="0000" w:firstRow="0" w:lastRow="0" w:firstColumn="0" w:lastColumn="0" w:noHBand="0" w:noVBand="0"/>
      </w:tblPr>
      <w:tblGrid>
        <w:gridCol w:w="3334"/>
        <w:gridCol w:w="3335"/>
        <w:gridCol w:w="3335"/>
      </w:tblGrid>
      <w:tr w:rsidR="00110EA5" w14:paraId="6D7C04DB" w14:textId="77777777">
        <w:tc>
          <w:tcPr>
            <w:tcW w:w="3334" w:type="dxa"/>
            <w:tcBorders>
              <w:top w:val="single" w:sz="4" w:space="0" w:color="000000"/>
              <w:left w:val="single" w:sz="4" w:space="0" w:color="000000"/>
              <w:bottom w:val="single" w:sz="4" w:space="0" w:color="000000"/>
              <w:right w:val="single" w:sz="4" w:space="0" w:color="000000"/>
            </w:tcBorders>
          </w:tcPr>
          <w:p w14:paraId="61FA56AB" w14:textId="77777777" w:rsidR="00110EA5" w:rsidRDefault="00110EA5" w:rsidP="00D9074B">
            <w:pPr>
              <w:spacing w:line="480" w:lineRule="auto"/>
              <w:jc w:val="left"/>
            </w:pPr>
            <w:r>
              <w:rPr>
                <w:rFonts w:ascii="Arial" w:hAnsi="Arial" w:cs="Arial"/>
                <w:b/>
                <w:sz w:val="20"/>
                <w:szCs w:val="20"/>
              </w:rPr>
              <w:t>VIRI FINANCIRANJA</w:t>
            </w:r>
          </w:p>
        </w:tc>
        <w:tc>
          <w:tcPr>
            <w:tcW w:w="3335" w:type="dxa"/>
            <w:tcBorders>
              <w:top w:val="single" w:sz="4" w:space="0" w:color="000000"/>
              <w:left w:val="single" w:sz="4" w:space="0" w:color="000000"/>
              <w:bottom w:val="single" w:sz="4" w:space="0" w:color="000000"/>
              <w:right w:val="single" w:sz="4" w:space="0" w:color="000000"/>
            </w:tcBorders>
          </w:tcPr>
          <w:p w14:paraId="5BDBC885" w14:textId="77777777" w:rsidR="00110EA5" w:rsidRDefault="00110EA5" w:rsidP="00D9074B">
            <w:pPr>
              <w:spacing w:line="480" w:lineRule="auto"/>
              <w:jc w:val="right"/>
            </w:pPr>
            <w:r>
              <w:rPr>
                <w:rFonts w:ascii="Arial" w:hAnsi="Arial" w:cs="Arial"/>
                <w:b/>
                <w:sz w:val="20"/>
                <w:szCs w:val="20"/>
              </w:rPr>
              <w:t>VIŠINA V EUR</w:t>
            </w:r>
          </w:p>
        </w:tc>
        <w:tc>
          <w:tcPr>
            <w:tcW w:w="3335" w:type="dxa"/>
            <w:tcBorders>
              <w:top w:val="single" w:sz="4" w:space="0" w:color="000000"/>
              <w:left w:val="single" w:sz="4" w:space="0" w:color="000000"/>
              <w:bottom w:val="single" w:sz="4" w:space="0" w:color="000000"/>
              <w:right w:val="single" w:sz="4" w:space="0" w:color="000000"/>
            </w:tcBorders>
          </w:tcPr>
          <w:p w14:paraId="19A86D76" w14:textId="77777777" w:rsidR="00110EA5" w:rsidRDefault="00110EA5" w:rsidP="00D9074B">
            <w:pPr>
              <w:spacing w:line="480" w:lineRule="auto"/>
              <w:jc w:val="right"/>
            </w:pPr>
            <w:r>
              <w:rPr>
                <w:rFonts w:ascii="Arial" w:hAnsi="Arial" w:cs="Arial"/>
                <w:b/>
                <w:sz w:val="20"/>
                <w:szCs w:val="20"/>
              </w:rPr>
              <w:t>% DELEŽ</w:t>
            </w:r>
          </w:p>
        </w:tc>
      </w:tr>
      <w:tr w:rsidR="00110EA5" w14:paraId="73BE2B4B" w14:textId="77777777">
        <w:tc>
          <w:tcPr>
            <w:tcW w:w="3334" w:type="dxa"/>
            <w:tcBorders>
              <w:top w:val="single" w:sz="4" w:space="0" w:color="000000"/>
              <w:left w:val="single" w:sz="4" w:space="0" w:color="000000"/>
              <w:bottom w:val="single" w:sz="4" w:space="0" w:color="000000"/>
              <w:right w:val="single" w:sz="4" w:space="0" w:color="000000"/>
            </w:tcBorders>
          </w:tcPr>
          <w:p w14:paraId="49D34037" w14:textId="77777777" w:rsidR="00110EA5" w:rsidRDefault="00110EA5" w:rsidP="00D9074B">
            <w:pPr>
              <w:spacing w:line="480" w:lineRule="auto"/>
              <w:jc w:val="left"/>
            </w:pPr>
            <w:r>
              <w:rPr>
                <w:rFonts w:ascii="Arial" w:hAnsi="Arial" w:cs="Arial"/>
                <w:b/>
                <w:sz w:val="20"/>
                <w:szCs w:val="20"/>
              </w:rPr>
              <w:t>Posojilo</w:t>
            </w:r>
          </w:p>
        </w:tc>
        <w:tc>
          <w:tcPr>
            <w:tcW w:w="3335" w:type="dxa"/>
            <w:tcBorders>
              <w:top w:val="single" w:sz="4" w:space="0" w:color="000000"/>
              <w:left w:val="single" w:sz="4" w:space="0" w:color="000000"/>
              <w:bottom w:val="single" w:sz="4" w:space="0" w:color="000000"/>
              <w:right w:val="single" w:sz="4" w:space="0" w:color="000000"/>
            </w:tcBorders>
          </w:tcPr>
          <w:p w14:paraId="48536528" w14:textId="77777777" w:rsidR="00110EA5" w:rsidRDefault="00110EA5" w:rsidP="00D9074B">
            <w:pPr>
              <w:snapToGrid w:val="0"/>
              <w:spacing w:line="480" w:lineRule="auto"/>
              <w:jc w:val="right"/>
              <w:rPr>
                <w:rFonts w:ascii="Arial" w:hAnsi="Arial" w:cs="Arial"/>
                <w:b/>
                <w:sz w:val="20"/>
                <w:szCs w:val="20"/>
              </w:rPr>
            </w:pPr>
          </w:p>
        </w:tc>
        <w:tc>
          <w:tcPr>
            <w:tcW w:w="3335" w:type="dxa"/>
            <w:tcBorders>
              <w:top w:val="single" w:sz="4" w:space="0" w:color="000000"/>
              <w:left w:val="single" w:sz="4" w:space="0" w:color="000000"/>
              <w:bottom w:val="single" w:sz="4" w:space="0" w:color="000000"/>
              <w:right w:val="single" w:sz="4" w:space="0" w:color="000000"/>
            </w:tcBorders>
          </w:tcPr>
          <w:p w14:paraId="425C8DF1" w14:textId="77777777" w:rsidR="00110EA5" w:rsidRDefault="00110EA5" w:rsidP="00D9074B">
            <w:pPr>
              <w:snapToGrid w:val="0"/>
              <w:spacing w:line="480" w:lineRule="auto"/>
              <w:jc w:val="right"/>
              <w:rPr>
                <w:rFonts w:ascii="Arial" w:hAnsi="Arial" w:cs="Arial"/>
                <w:sz w:val="20"/>
                <w:szCs w:val="20"/>
              </w:rPr>
            </w:pPr>
          </w:p>
        </w:tc>
      </w:tr>
      <w:tr w:rsidR="00110EA5" w14:paraId="5C65AB07" w14:textId="77777777">
        <w:tc>
          <w:tcPr>
            <w:tcW w:w="3334" w:type="dxa"/>
            <w:tcBorders>
              <w:top w:val="single" w:sz="4" w:space="0" w:color="000000"/>
              <w:left w:val="single" w:sz="4" w:space="0" w:color="000000"/>
              <w:bottom w:val="single" w:sz="4" w:space="0" w:color="000000"/>
              <w:right w:val="single" w:sz="4" w:space="0" w:color="000000"/>
            </w:tcBorders>
          </w:tcPr>
          <w:p w14:paraId="618FC6CB" w14:textId="77777777" w:rsidR="00110EA5" w:rsidRDefault="00110EA5" w:rsidP="00D9074B">
            <w:pPr>
              <w:spacing w:line="480" w:lineRule="auto"/>
              <w:jc w:val="left"/>
            </w:pPr>
            <w:r>
              <w:rPr>
                <w:rFonts w:ascii="Arial" w:hAnsi="Arial" w:cs="Arial"/>
                <w:b/>
                <w:sz w:val="20"/>
                <w:szCs w:val="20"/>
              </w:rPr>
              <w:t>Lastna sredstva</w:t>
            </w:r>
          </w:p>
        </w:tc>
        <w:tc>
          <w:tcPr>
            <w:tcW w:w="3335" w:type="dxa"/>
            <w:tcBorders>
              <w:top w:val="single" w:sz="4" w:space="0" w:color="000000"/>
              <w:left w:val="single" w:sz="4" w:space="0" w:color="000000"/>
              <w:bottom w:val="single" w:sz="4" w:space="0" w:color="000000"/>
              <w:right w:val="single" w:sz="4" w:space="0" w:color="000000"/>
            </w:tcBorders>
          </w:tcPr>
          <w:p w14:paraId="63CA3EF9" w14:textId="77777777" w:rsidR="00110EA5" w:rsidRDefault="00110EA5" w:rsidP="00D9074B">
            <w:pPr>
              <w:snapToGrid w:val="0"/>
              <w:spacing w:line="480" w:lineRule="auto"/>
              <w:jc w:val="right"/>
              <w:rPr>
                <w:rFonts w:ascii="Arial" w:hAnsi="Arial" w:cs="Arial"/>
                <w:b/>
                <w:sz w:val="20"/>
                <w:szCs w:val="20"/>
              </w:rPr>
            </w:pPr>
          </w:p>
        </w:tc>
        <w:tc>
          <w:tcPr>
            <w:tcW w:w="3335" w:type="dxa"/>
            <w:tcBorders>
              <w:top w:val="single" w:sz="4" w:space="0" w:color="000000"/>
              <w:left w:val="single" w:sz="4" w:space="0" w:color="000000"/>
              <w:bottom w:val="single" w:sz="4" w:space="0" w:color="000000"/>
              <w:right w:val="single" w:sz="4" w:space="0" w:color="000000"/>
            </w:tcBorders>
          </w:tcPr>
          <w:p w14:paraId="60DEBF81" w14:textId="77777777" w:rsidR="00110EA5" w:rsidRDefault="00110EA5" w:rsidP="00D9074B">
            <w:pPr>
              <w:snapToGrid w:val="0"/>
              <w:spacing w:line="480" w:lineRule="auto"/>
              <w:jc w:val="right"/>
              <w:rPr>
                <w:rFonts w:ascii="Arial" w:hAnsi="Arial" w:cs="Arial"/>
                <w:sz w:val="20"/>
                <w:szCs w:val="20"/>
              </w:rPr>
            </w:pPr>
          </w:p>
        </w:tc>
      </w:tr>
      <w:tr w:rsidR="00110EA5" w14:paraId="1DBC0960" w14:textId="77777777">
        <w:tc>
          <w:tcPr>
            <w:tcW w:w="3334" w:type="dxa"/>
            <w:tcBorders>
              <w:top w:val="single" w:sz="4" w:space="0" w:color="000000"/>
              <w:left w:val="single" w:sz="4" w:space="0" w:color="000000"/>
              <w:bottom w:val="single" w:sz="4" w:space="0" w:color="000000"/>
              <w:right w:val="single" w:sz="4" w:space="0" w:color="000000"/>
            </w:tcBorders>
          </w:tcPr>
          <w:p w14:paraId="435F0C5A" w14:textId="77777777" w:rsidR="00110EA5" w:rsidRPr="00D9074B" w:rsidRDefault="00110EA5" w:rsidP="00D9074B">
            <w:pPr>
              <w:spacing w:line="480" w:lineRule="auto"/>
              <w:jc w:val="left"/>
            </w:pPr>
            <w:r>
              <w:rPr>
                <w:rFonts w:ascii="Arial" w:hAnsi="Arial" w:cs="Arial"/>
                <w:b/>
                <w:sz w:val="20"/>
                <w:szCs w:val="20"/>
              </w:rPr>
              <w:t>Drugi viri (navedite)</w:t>
            </w:r>
          </w:p>
        </w:tc>
        <w:tc>
          <w:tcPr>
            <w:tcW w:w="3335" w:type="dxa"/>
            <w:tcBorders>
              <w:top w:val="single" w:sz="4" w:space="0" w:color="000000"/>
              <w:left w:val="single" w:sz="4" w:space="0" w:color="000000"/>
              <w:bottom w:val="single" w:sz="4" w:space="0" w:color="000000"/>
              <w:right w:val="single" w:sz="4" w:space="0" w:color="000000"/>
            </w:tcBorders>
          </w:tcPr>
          <w:p w14:paraId="3069A63F" w14:textId="77777777" w:rsidR="00110EA5" w:rsidRDefault="00110EA5" w:rsidP="00D9074B">
            <w:pPr>
              <w:snapToGrid w:val="0"/>
              <w:spacing w:line="480" w:lineRule="auto"/>
              <w:jc w:val="right"/>
              <w:rPr>
                <w:rFonts w:ascii="Arial" w:hAnsi="Arial" w:cs="Arial"/>
                <w:b/>
                <w:sz w:val="20"/>
                <w:szCs w:val="20"/>
              </w:rPr>
            </w:pPr>
          </w:p>
        </w:tc>
        <w:tc>
          <w:tcPr>
            <w:tcW w:w="3335" w:type="dxa"/>
            <w:tcBorders>
              <w:top w:val="single" w:sz="4" w:space="0" w:color="000000"/>
              <w:left w:val="single" w:sz="4" w:space="0" w:color="000000"/>
              <w:bottom w:val="single" w:sz="4" w:space="0" w:color="000000"/>
              <w:right w:val="single" w:sz="4" w:space="0" w:color="000000"/>
            </w:tcBorders>
          </w:tcPr>
          <w:p w14:paraId="601B98A6" w14:textId="77777777" w:rsidR="00110EA5" w:rsidRDefault="00110EA5" w:rsidP="00D9074B">
            <w:pPr>
              <w:snapToGrid w:val="0"/>
              <w:spacing w:line="480" w:lineRule="auto"/>
              <w:jc w:val="right"/>
              <w:rPr>
                <w:rFonts w:ascii="Arial" w:hAnsi="Arial" w:cs="Arial"/>
                <w:sz w:val="20"/>
                <w:szCs w:val="20"/>
              </w:rPr>
            </w:pPr>
          </w:p>
        </w:tc>
      </w:tr>
      <w:tr w:rsidR="00110EA5" w14:paraId="5B16AE4B" w14:textId="77777777">
        <w:tc>
          <w:tcPr>
            <w:tcW w:w="3334" w:type="dxa"/>
            <w:tcBorders>
              <w:top w:val="single" w:sz="4" w:space="0" w:color="000000"/>
              <w:left w:val="single" w:sz="4" w:space="0" w:color="000000"/>
              <w:bottom w:val="single" w:sz="4" w:space="0" w:color="000000"/>
              <w:right w:val="single" w:sz="4" w:space="0" w:color="000000"/>
            </w:tcBorders>
          </w:tcPr>
          <w:p w14:paraId="51C05F05" w14:textId="77777777" w:rsidR="00110EA5" w:rsidRDefault="00110EA5" w:rsidP="00D9074B">
            <w:pPr>
              <w:spacing w:line="480" w:lineRule="auto"/>
              <w:jc w:val="left"/>
            </w:pPr>
            <w:r>
              <w:rPr>
                <w:rFonts w:ascii="Arial" w:hAnsi="Arial" w:cs="Arial"/>
                <w:b/>
                <w:sz w:val="20"/>
                <w:szCs w:val="20"/>
              </w:rPr>
              <w:t>SKUPAJ*</w:t>
            </w:r>
          </w:p>
        </w:tc>
        <w:tc>
          <w:tcPr>
            <w:tcW w:w="3335" w:type="dxa"/>
            <w:tcBorders>
              <w:top w:val="single" w:sz="4" w:space="0" w:color="000000"/>
              <w:left w:val="single" w:sz="4" w:space="0" w:color="000000"/>
              <w:bottom w:val="single" w:sz="4" w:space="0" w:color="000000"/>
              <w:right w:val="single" w:sz="4" w:space="0" w:color="000000"/>
            </w:tcBorders>
          </w:tcPr>
          <w:p w14:paraId="5C0A3707" w14:textId="77777777" w:rsidR="00110EA5" w:rsidRDefault="00110EA5" w:rsidP="00D9074B">
            <w:pPr>
              <w:snapToGrid w:val="0"/>
              <w:spacing w:line="480" w:lineRule="auto"/>
              <w:jc w:val="right"/>
              <w:rPr>
                <w:rFonts w:ascii="Arial" w:hAnsi="Arial" w:cs="Arial"/>
                <w:b/>
                <w:sz w:val="20"/>
                <w:szCs w:val="20"/>
              </w:rPr>
            </w:pPr>
          </w:p>
        </w:tc>
        <w:tc>
          <w:tcPr>
            <w:tcW w:w="3335" w:type="dxa"/>
            <w:tcBorders>
              <w:top w:val="single" w:sz="4" w:space="0" w:color="000000"/>
              <w:left w:val="single" w:sz="4" w:space="0" w:color="000000"/>
              <w:bottom w:val="single" w:sz="4" w:space="0" w:color="000000"/>
              <w:right w:val="single" w:sz="4" w:space="0" w:color="000000"/>
            </w:tcBorders>
          </w:tcPr>
          <w:p w14:paraId="0EEDFD2F" w14:textId="77777777" w:rsidR="00110EA5" w:rsidRDefault="00110EA5" w:rsidP="00D9074B">
            <w:pPr>
              <w:snapToGrid w:val="0"/>
              <w:spacing w:line="480" w:lineRule="auto"/>
              <w:jc w:val="right"/>
              <w:rPr>
                <w:rFonts w:ascii="Arial" w:hAnsi="Arial" w:cs="Arial"/>
                <w:sz w:val="20"/>
                <w:szCs w:val="20"/>
              </w:rPr>
            </w:pPr>
          </w:p>
        </w:tc>
      </w:tr>
    </w:tbl>
    <w:p w14:paraId="10295242" w14:textId="77777777" w:rsidR="00110EA5" w:rsidRDefault="00110EA5">
      <w:pPr>
        <w:rPr>
          <w:rFonts w:ascii="Arial" w:hAnsi="Arial" w:cs="Arial"/>
          <w:b/>
          <w:sz w:val="20"/>
          <w:szCs w:val="20"/>
        </w:rPr>
      </w:pPr>
    </w:p>
    <w:p w14:paraId="1C456DBE" w14:textId="77777777" w:rsidR="00110EA5" w:rsidRDefault="00110EA5">
      <w:r>
        <w:rPr>
          <w:rFonts w:ascii="Arial" w:hAnsi="Arial" w:cs="Arial"/>
          <w:sz w:val="20"/>
          <w:szCs w:val="20"/>
        </w:rPr>
        <w:t>Izpolnijo vlagatelji v primeru naložb, povezanih z graditvijo objektov:</w:t>
      </w:r>
    </w:p>
    <w:p w14:paraId="2E8FDB9B" w14:textId="77777777" w:rsidR="00110EA5" w:rsidRDefault="00110EA5">
      <w:pPr>
        <w:ind w:left="4248" w:firstLine="708"/>
      </w:pPr>
      <w:r>
        <w:rPr>
          <w:rFonts w:ascii="Arial" w:eastAsia="Arial" w:hAnsi="Arial" w:cs="Arial"/>
          <w:sz w:val="20"/>
          <w:szCs w:val="20"/>
        </w:rPr>
        <w:t xml:space="preserve">        </w:t>
      </w:r>
      <w:r>
        <w:rPr>
          <w:rFonts w:ascii="Arial" w:hAnsi="Arial" w:cs="Arial"/>
          <w:sz w:val="20"/>
          <w:szCs w:val="20"/>
        </w:rPr>
        <w:tab/>
        <w:t xml:space="preserve">                            Ustrezno obkrožite</w:t>
      </w:r>
    </w:p>
    <w:p w14:paraId="5FE88B05" w14:textId="77777777" w:rsidR="00110EA5" w:rsidRDefault="00110EA5">
      <w:r>
        <w:rPr>
          <w:rFonts w:ascii="Arial" w:hAnsi="Arial" w:cs="Arial"/>
          <w:sz w:val="20"/>
          <w:szCs w:val="20"/>
        </w:rPr>
        <w:t>Za naložbo, navedeno v tej vlogi, je bilo izdano gradbeno dovoljenje:</w:t>
      </w:r>
      <w:r>
        <w:rPr>
          <w:rFonts w:ascii="Arial" w:hAnsi="Arial" w:cs="Arial"/>
          <w:sz w:val="20"/>
          <w:szCs w:val="20"/>
        </w:rPr>
        <w:tab/>
        <w:t xml:space="preserve">                      DA</w:t>
      </w:r>
      <w:r>
        <w:rPr>
          <w:rFonts w:ascii="Arial" w:hAnsi="Arial" w:cs="Arial"/>
          <w:sz w:val="20"/>
          <w:szCs w:val="20"/>
        </w:rPr>
        <w:tab/>
        <w:t xml:space="preserve">   NE</w:t>
      </w:r>
    </w:p>
    <w:p w14:paraId="772A241E" w14:textId="77777777" w:rsidR="00110EA5" w:rsidRDefault="00110EA5">
      <w:r>
        <w:rPr>
          <w:rFonts w:ascii="Arial" w:hAnsi="Arial" w:cs="Arial"/>
          <w:sz w:val="20"/>
          <w:szCs w:val="20"/>
        </w:rPr>
        <w:t>Za naložbo, navedeno v tej vlogi, je bila izdano soglasje:</w:t>
      </w:r>
      <w:r>
        <w:rPr>
          <w:rFonts w:ascii="Arial" w:hAnsi="Arial" w:cs="Arial"/>
          <w:sz w:val="20"/>
          <w:szCs w:val="20"/>
        </w:rPr>
        <w:tab/>
        <w:t xml:space="preserve">                                   DA</w:t>
      </w:r>
      <w:r>
        <w:rPr>
          <w:rFonts w:ascii="Arial" w:hAnsi="Arial" w:cs="Arial"/>
          <w:sz w:val="20"/>
          <w:szCs w:val="20"/>
        </w:rPr>
        <w:tab/>
        <w:t xml:space="preserve">   NE</w:t>
      </w:r>
    </w:p>
    <w:p w14:paraId="26B882EB" w14:textId="77777777" w:rsidR="00110EA5" w:rsidRDefault="00110EA5">
      <w:pPr>
        <w:rPr>
          <w:rFonts w:ascii="Arial" w:hAnsi="Arial" w:cs="Arial"/>
          <w:sz w:val="20"/>
          <w:szCs w:val="20"/>
        </w:rPr>
      </w:pPr>
    </w:p>
    <w:p w14:paraId="0F833A21" w14:textId="77777777" w:rsidR="00110EA5" w:rsidRDefault="00110EA5">
      <w:r>
        <w:rPr>
          <w:rFonts w:ascii="Arial" w:hAnsi="Arial" w:cs="Arial"/>
          <w:sz w:val="20"/>
          <w:szCs w:val="20"/>
        </w:rPr>
        <w:t>V primeru, da ste odgovorili z DA, navedite številko dokumenta in datum izdaje:</w:t>
      </w:r>
    </w:p>
    <w:p w14:paraId="3859C5C7" w14:textId="77777777" w:rsidR="00110EA5" w:rsidRPr="003F63FF" w:rsidRDefault="00110EA5">
      <w:r>
        <w:rPr>
          <w:rFonts w:ascii="Arial" w:hAnsi="Arial" w:cs="Arial"/>
          <w:sz w:val="20"/>
          <w:szCs w:val="20"/>
        </w:rPr>
        <w:t>________________________________________________________________________________________________________________________________________________________________________________</w:t>
      </w:r>
    </w:p>
    <w:p w14:paraId="67052933" w14:textId="77777777" w:rsidR="00110EA5" w:rsidRDefault="00110EA5">
      <w:pPr>
        <w:rPr>
          <w:rFonts w:ascii="Arial" w:hAnsi="Arial" w:cs="Arial"/>
          <w:b/>
          <w:sz w:val="20"/>
          <w:szCs w:val="20"/>
        </w:rPr>
      </w:pPr>
    </w:p>
    <w:p w14:paraId="4C0A756C" w14:textId="77777777" w:rsidR="00110EA5" w:rsidRPr="00D9074B" w:rsidRDefault="00110EA5" w:rsidP="00D9074B">
      <w:pPr>
        <w:pStyle w:val="Glava"/>
        <w:spacing w:after="120"/>
        <w:rPr>
          <w:rFonts w:ascii="Arial" w:hAnsi="Arial" w:cs="Arial"/>
          <w:b/>
          <w:sz w:val="22"/>
          <w:szCs w:val="22"/>
        </w:rPr>
      </w:pPr>
      <w:r w:rsidRPr="00D9074B">
        <w:rPr>
          <w:rFonts w:ascii="Arial" w:hAnsi="Arial" w:cs="Arial"/>
          <w:b/>
          <w:sz w:val="22"/>
          <w:szCs w:val="22"/>
        </w:rPr>
        <w:t xml:space="preserve">D2. Specifikacija upravičenih stroškov: </w:t>
      </w:r>
    </w:p>
    <w:tbl>
      <w:tblPr>
        <w:tblW w:w="0" w:type="auto"/>
        <w:tblLayout w:type="fixed"/>
        <w:tblLook w:val="0000" w:firstRow="0" w:lastRow="0" w:firstColumn="0" w:lastColumn="0" w:noHBand="0" w:noVBand="0"/>
      </w:tblPr>
      <w:tblGrid>
        <w:gridCol w:w="4068"/>
        <w:gridCol w:w="2805"/>
        <w:gridCol w:w="3135"/>
      </w:tblGrid>
      <w:tr w:rsidR="00110EA5" w14:paraId="0AF50072" w14:textId="77777777">
        <w:trPr>
          <w:trHeight w:val="291"/>
        </w:trPr>
        <w:tc>
          <w:tcPr>
            <w:tcW w:w="4068" w:type="dxa"/>
            <w:tcBorders>
              <w:top w:val="single" w:sz="4" w:space="0" w:color="000000"/>
              <w:left w:val="single" w:sz="4" w:space="0" w:color="000000"/>
              <w:bottom w:val="single" w:sz="4" w:space="0" w:color="000000"/>
              <w:right w:val="single" w:sz="4" w:space="0" w:color="000000"/>
            </w:tcBorders>
          </w:tcPr>
          <w:p w14:paraId="48479FA7" w14:textId="77777777" w:rsidR="00110EA5" w:rsidRDefault="00110EA5" w:rsidP="00D9074B">
            <w:pPr>
              <w:spacing w:line="480" w:lineRule="auto"/>
            </w:pPr>
            <w:r>
              <w:rPr>
                <w:rFonts w:ascii="Arial" w:hAnsi="Arial" w:cs="Arial"/>
                <w:sz w:val="20"/>
                <w:szCs w:val="20"/>
              </w:rPr>
              <w:t>Vrsta upravičenega stroška*</w:t>
            </w:r>
          </w:p>
        </w:tc>
        <w:tc>
          <w:tcPr>
            <w:tcW w:w="2805" w:type="dxa"/>
            <w:tcBorders>
              <w:top w:val="single" w:sz="4" w:space="0" w:color="000000"/>
              <w:left w:val="single" w:sz="4" w:space="0" w:color="000000"/>
              <w:bottom w:val="single" w:sz="4" w:space="0" w:color="000000"/>
              <w:right w:val="single" w:sz="4" w:space="0" w:color="000000"/>
            </w:tcBorders>
          </w:tcPr>
          <w:p w14:paraId="7EC4A753" w14:textId="77777777" w:rsidR="00110EA5" w:rsidRDefault="00110EA5" w:rsidP="00D9074B">
            <w:pPr>
              <w:spacing w:line="480" w:lineRule="auto"/>
            </w:pPr>
            <w:r>
              <w:rPr>
                <w:rFonts w:ascii="Arial" w:hAnsi="Arial" w:cs="Arial"/>
                <w:sz w:val="20"/>
                <w:szCs w:val="20"/>
              </w:rPr>
              <w:t>Vrednost brez DDV v EUR</w:t>
            </w:r>
          </w:p>
        </w:tc>
        <w:tc>
          <w:tcPr>
            <w:tcW w:w="3135" w:type="dxa"/>
            <w:tcBorders>
              <w:top w:val="single" w:sz="4" w:space="0" w:color="000000"/>
              <w:left w:val="single" w:sz="4" w:space="0" w:color="000000"/>
              <w:bottom w:val="single" w:sz="4" w:space="0" w:color="000000"/>
              <w:right w:val="single" w:sz="4" w:space="0" w:color="000000"/>
            </w:tcBorders>
          </w:tcPr>
          <w:p w14:paraId="59541D4D" w14:textId="77777777" w:rsidR="00110EA5" w:rsidRDefault="00110EA5" w:rsidP="00D9074B">
            <w:pPr>
              <w:spacing w:line="480" w:lineRule="auto"/>
            </w:pPr>
            <w:r>
              <w:rPr>
                <w:rFonts w:ascii="Arial" w:hAnsi="Arial" w:cs="Arial"/>
                <w:sz w:val="20"/>
                <w:szCs w:val="20"/>
              </w:rPr>
              <w:t>Vrednost z DDV v EUR</w:t>
            </w:r>
          </w:p>
        </w:tc>
      </w:tr>
      <w:tr w:rsidR="00110EA5" w14:paraId="68309F0E" w14:textId="77777777">
        <w:trPr>
          <w:trHeight w:val="291"/>
        </w:trPr>
        <w:tc>
          <w:tcPr>
            <w:tcW w:w="4068" w:type="dxa"/>
            <w:tcBorders>
              <w:top w:val="single" w:sz="4" w:space="0" w:color="000000"/>
              <w:left w:val="single" w:sz="4" w:space="0" w:color="000000"/>
              <w:bottom w:val="single" w:sz="4" w:space="0" w:color="000000"/>
              <w:right w:val="single" w:sz="4" w:space="0" w:color="000000"/>
            </w:tcBorders>
          </w:tcPr>
          <w:p w14:paraId="741ED759" w14:textId="77777777" w:rsidR="00110EA5" w:rsidRDefault="00110EA5" w:rsidP="00D9074B">
            <w:pPr>
              <w:snapToGrid w:val="0"/>
              <w:spacing w:line="480" w:lineRule="auto"/>
              <w:rPr>
                <w:rFonts w:ascii="Arial" w:hAnsi="Arial" w:cs="Arial"/>
                <w:sz w:val="20"/>
                <w:szCs w:val="20"/>
              </w:rPr>
            </w:pPr>
          </w:p>
        </w:tc>
        <w:tc>
          <w:tcPr>
            <w:tcW w:w="2805" w:type="dxa"/>
            <w:tcBorders>
              <w:top w:val="single" w:sz="4" w:space="0" w:color="000000"/>
              <w:left w:val="single" w:sz="4" w:space="0" w:color="000000"/>
              <w:bottom w:val="single" w:sz="4" w:space="0" w:color="000000"/>
              <w:right w:val="single" w:sz="4" w:space="0" w:color="000000"/>
            </w:tcBorders>
          </w:tcPr>
          <w:p w14:paraId="5E386B8A" w14:textId="77777777" w:rsidR="00110EA5" w:rsidRDefault="00110EA5" w:rsidP="00D9074B">
            <w:pPr>
              <w:snapToGrid w:val="0"/>
              <w:spacing w:line="480" w:lineRule="auto"/>
              <w:rPr>
                <w:rFonts w:ascii="Arial" w:hAnsi="Arial" w:cs="Arial"/>
                <w:sz w:val="20"/>
                <w:szCs w:val="20"/>
              </w:rPr>
            </w:pPr>
          </w:p>
        </w:tc>
        <w:tc>
          <w:tcPr>
            <w:tcW w:w="3135" w:type="dxa"/>
            <w:tcBorders>
              <w:top w:val="single" w:sz="4" w:space="0" w:color="000000"/>
              <w:left w:val="single" w:sz="4" w:space="0" w:color="000000"/>
              <w:bottom w:val="single" w:sz="4" w:space="0" w:color="000000"/>
              <w:right w:val="single" w:sz="4" w:space="0" w:color="000000"/>
            </w:tcBorders>
          </w:tcPr>
          <w:p w14:paraId="358270DD" w14:textId="77777777" w:rsidR="00110EA5" w:rsidRDefault="00110EA5" w:rsidP="00D9074B">
            <w:pPr>
              <w:snapToGrid w:val="0"/>
              <w:spacing w:line="480" w:lineRule="auto"/>
              <w:rPr>
                <w:rFonts w:ascii="Arial" w:hAnsi="Arial" w:cs="Arial"/>
                <w:sz w:val="20"/>
                <w:szCs w:val="20"/>
              </w:rPr>
            </w:pPr>
          </w:p>
        </w:tc>
      </w:tr>
      <w:tr w:rsidR="00110EA5" w14:paraId="35ACA52D" w14:textId="77777777">
        <w:trPr>
          <w:trHeight w:val="291"/>
        </w:trPr>
        <w:tc>
          <w:tcPr>
            <w:tcW w:w="4068" w:type="dxa"/>
            <w:tcBorders>
              <w:top w:val="single" w:sz="4" w:space="0" w:color="000000"/>
              <w:left w:val="single" w:sz="4" w:space="0" w:color="000000"/>
              <w:bottom w:val="single" w:sz="4" w:space="0" w:color="000000"/>
              <w:right w:val="single" w:sz="4" w:space="0" w:color="000000"/>
            </w:tcBorders>
          </w:tcPr>
          <w:p w14:paraId="2C52D4F2" w14:textId="77777777" w:rsidR="00110EA5" w:rsidRDefault="00110EA5" w:rsidP="00D9074B">
            <w:pPr>
              <w:snapToGrid w:val="0"/>
              <w:spacing w:line="480" w:lineRule="auto"/>
              <w:rPr>
                <w:rFonts w:ascii="Arial" w:hAnsi="Arial" w:cs="Arial"/>
                <w:sz w:val="20"/>
                <w:szCs w:val="20"/>
              </w:rPr>
            </w:pPr>
          </w:p>
        </w:tc>
        <w:tc>
          <w:tcPr>
            <w:tcW w:w="2805" w:type="dxa"/>
            <w:tcBorders>
              <w:top w:val="single" w:sz="4" w:space="0" w:color="000000"/>
              <w:left w:val="single" w:sz="4" w:space="0" w:color="000000"/>
              <w:bottom w:val="single" w:sz="4" w:space="0" w:color="000000"/>
              <w:right w:val="single" w:sz="4" w:space="0" w:color="000000"/>
            </w:tcBorders>
          </w:tcPr>
          <w:p w14:paraId="00C0213C" w14:textId="77777777" w:rsidR="00110EA5" w:rsidRDefault="00110EA5" w:rsidP="00D9074B">
            <w:pPr>
              <w:snapToGrid w:val="0"/>
              <w:spacing w:line="480" w:lineRule="auto"/>
              <w:rPr>
                <w:rFonts w:ascii="Arial" w:hAnsi="Arial" w:cs="Arial"/>
                <w:sz w:val="20"/>
                <w:szCs w:val="20"/>
              </w:rPr>
            </w:pPr>
          </w:p>
        </w:tc>
        <w:tc>
          <w:tcPr>
            <w:tcW w:w="3135" w:type="dxa"/>
            <w:tcBorders>
              <w:top w:val="single" w:sz="4" w:space="0" w:color="000000"/>
              <w:left w:val="single" w:sz="4" w:space="0" w:color="000000"/>
              <w:bottom w:val="single" w:sz="4" w:space="0" w:color="000000"/>
              <w:right w:val="single" w:sz="4" w:space="0" w:color="000000"/>
            </w:tcBorders>
          </w:tcPr>
          <w:p w14:paraId="65C79BB0" w14:textId="77777777" w:rsidR="00110EA5" w:rsidRDefault="00110EA5" w:rsidP="00D9074B">
            <w:pPr>
              <w:snapToGrid w:val="0"/>
              <w:spacing w:line="480" w:lineRule="auto"/>
              <w:rPr>
                <w:rFonts w:ascii="Arial" w:hAnsi="Arial" w:cs="Arial"/>
                <w:sz w:val="20"/>
                <w:szCs w:val="20"/>
              </w:rPr>
            </w:pPr>
          </w:p>
        </w:tc>
      </w:tr>
      <w:tr w:rsidR="00110EA5" w14:paraId="4A52D209" w14:textId="77777777">
        <w:trPr>
          <w:trHeight w:val="291"/>
        </w:trPr>
        <w:tc>
          <w:tcPr>
            <w:tcW w:w="4068" w:type="dxa"/>
            <w:tcBorders>
              <w:top w:val="single" w:sz="4" w:space="0" w:color="000000"/>
              <w:left w:val="single" w:sz="4" w:space="0" w:color="000000"/>
              <w:bottom w:val="single" w:sz="4" w:space="0" w:color="000000"/>
              <w:right w:val="single" w:sz="4" w:space="0" w:color="000000"/>
            </w:tcBorders>
          </w:tcPr>
          <w:p w14:paraId="3B49866A" w14:textId="77777777" w:rsidR="00110EA5" w:rsidRDefault="00110EA5" w:rsidP="00D9074B">
            <w:pPr>
              <w:snapToGrid w:val="0"/>
              <w:spacing w:line="480" w:lineRule="auto"/>
              <w:rPr>
                <w:rFonts w:ascii="Arial" w:hAnsi="Arial" w:cs="Arial"/>
                <w:sz w:val="20"/>
                <w:szCs w:val="20"/>
              </w:rPr>
            </w:pPr>
          </w:p>
        </w:tc>
        <w:tc>
          <w:tcPr>
            <w:tcW w:w="2805" w:type="dxa"/>
            <w:tcBorders>
              <w:top w:val="single" w:sz="4" w:space="0" w:color="000000"/>
              <w:left w:val="single" w:sz="4" w:space="0" w:color="000000"/>
              <w:bottom w:val="single" w:sz="4" w:space="0" w:color="000000"/>
              <w:right w:val="single" w:sz="4" w:space="0" w:color="000000"/>
            </w:tcBorders>
          </w:tcPr>
          <w:p w14:paraId="0EB66CE6" w14:textId="77777777" w:rsidR="00110EA5" w:rsidRDefault="00110EA5" w:rsidP="00D9074B">
            <w:pPr>
              <w:snapToGrid w:val="0"/>
              <w:spacing w:line="480" w:lineRule="auto"/>
              <w:rPr>
                <w:rFonts w:ascii="Arial" w:hAnsi="Arial" w:cs="Arial"/>
                <w:sz w:val="20"/>
                <w:szCs w:val="20"/>
              </w:rPr>
            </w:pPr>
          </w:p>
        </w:tc>
        <w:tc>
          <w:tcPr>
            <w:tcW w:w="3135" w:type="dxa"/>
            <w:tcBorders>
              <w:top w:val="single" w:sz="4" w:space="0" w:color="000000"/>
              <w:left w:val="single" w:sz="4" w:space="0" w:color="000000"/>
              <w:bottom w:val="single" w:sz="4" w:space="0" w:color="000000"/>
              <w:right w:val="single" w:sz="4" w:space="0" w:color="000000"/>
            </w:tcBorders>
          </w:tcPr>
          <w:p w14:paraId="077C659C" w14:textId="77777777" w:rsidR="00110EA5" w:rsidRDefault="00110EA5" w:rsidP="00D9074B">
            <w:pPr>
              <w:snapToGrid w:val="0"/>
              <w:spacing w:line="480" w:lineRule="auto"/>
              <w:rPr>
                <w:rFonts w:ascii="Arial" w:hAnsi="Arial" w:cs="Arial"/>
                <w:sz w:val="20"/>
                <w:szCs w:val="20"/>
              </w:rPr>
            </w:pPr>
          </w:p>
        </w:tc>
      </w:tr>
      <w:tr w:rsidR="00110EA5" w14:paraId="570A4030" w14:textId="77777777">
        <w:trPr>
          <w:trHeight w:val="291"/>
        </w:trPr>
        <w:tc>
          <w:tcPr>
            <w:tcW w:w="4068" w:type="dxa"/>
            <w:tcBorders>
              <w:top w:val="single" w:sz="4" w:space="0" w:color="000000"/>
              <w:left w:val="single" w:sz="4" w:space="0" w:color="000000"/>
              <w:bottom w:val="single" w:sz="4" w:space="0" w:color="000000"/>
              <w:right w:val="single" w:sz="4" w:space="0" w:color="000000"/>
            </w:tcBorders>
          </w:tcPr>
          <w:p w14:paraId="66507E3B" w14:textId="77777777" w:rsidR="00110EA5" w:rsidRDefault="00110EA5" w:rsidP="00D9074B">
            <w:pPr>
              <w:snapToGrid w:val="0"/>
              <w:spacing w:line="480" w:lineRule="auto"/>
              <w:rPr>
                <w:rFonts w:ascii="Arial" w:hAnsi="Arial" w:cs="Arial"/>
                <w:sz w:val="20"/>
                <w:szCs w:val="20"/>
              </w:rPr>
            </w:pPr>
          </w:p>
        </w:tc>
        <w:tc>
          <w:tcPr>
            <w:tcW w:w="2805" w:type="dxa"/>
            <w:tcBorders>
              <w:top w:val="single" w:sz="4" w:space="0" w:color="000000"/>
              <w:left w:val="single" w:sz="4" w:space="0" w:color="000000"/>
              <w:bottom w:val="single" w:sz="4" w:space="0" w:color="000000"/>
              <w:right w:val="single" w:sz="4" w:space="0" w:color="000000"/>
            </w:tcBorders>
          </w:tcPr>
          <w:p w14:paraId="39078AE8" w14:textId="77777777" w:rsidR="00110EA5" w:rsidRDefault="00110EA5" w:rsidP="00D9074B">
            <w:pPr>
              <w:snapToGrid w:val="0"/>
              <w:spacing w:line="480" w:lineRule="auto"/>
              <w:rPr>
                <w:rFonts w:ascii="Arial" w:hAnsi="Arial" w:cs="Arial"/>
                <w:sz w:val="20"/>
                <w:szCs w:val="20"/>
              </w:rPr>
            </w:pPr>
          </w:p>
        </w:tc>
        <w:tc>
          <w:tcPr>
            <w:tcW w:w="3135" w:type="dxa"/>
            <w:tcBorders>
              <w:top w:val="single" w:sz="4" w:space="0" w:color="000000"/>
              <w:left w:val="single" w:sz="4" w:space="0" w:color="000000"/>
              <w:bottom w:val="single" w:sz="4" w:space="0" w:color="000000"/>
              <w:right w:val="single" w:sz="4" w:space="0" w:color="000000"/>
            </w:tcBorders>
          </w:tcPr>
          <w:p w14:paraId="7168A837" w14:textId="77777777" w:rsidR="00110EA5" w:rsidRDefault="00110EA5" w:rsidP="00D9074B">
            <w:pPr>
              <w:snapToGrid w:val="0"/>
              <w:spacing w:line="480" w:lineRule="auto"/>
              <w:rPr>
                <w:rFonts w:ascii="Arial" w:hAnsi="Arial" w:cs="Arial"/>
                <w:sz w:val="20"/>
                <w:szCs w:val="20"/>
              </w:rPr>
            </w:pPr>
          </w:p>
        </w:tc>
      </w:tr>
      <w:tr w:rsidR="00110EA5" w14:paraId="085D86C1" w14:textId="77777777">
        <w:trPr>
          <w:trHeight w:val="291"/>
        </w:trPr>
        <w:tc>
          <w:tcPr>
            <w:tcW w:w="4068" w:type="dxa"/>
            <w:tcBorders>
              <w:top w:val="single" w:sz="4" w:space="0" w:color="000000"/>
              <w:left w:val="single" w:sz="4" w:space="0" w:color="000000"/>
              <w:bottom w:val="single" w:sz="4" w:space="0" w:color="000000"/>
              <w:right w:val="single" w:sz="4" w:space="0" w:color="000000"/>
            </w:tcBorders>
          </w:tcPr>
          <w:p w14:paraId="3F4D552B" w14:textId="77777777" w:rsidR="00110EA5" w:rsidRDefault="00110EA5" w:rsidP="00D9074B">
            <w:pPr>
              <w:snapToGrid w:val="0"/>
              <w:spacing w:line="480" w:lineRule="auto"/>
              <w:rPr>
                <w:rFonts w:ascii="Arial" w:hAnsi="Arial" w:cs="Arial"/>
                <w:sz w:val="20"/>
                <w:szCs w:val="20"/>
              </w:rPr>
            </w:pPr>
          </w:p>
        </w:tc>
        <w:tc>
          <w:tcPr>
            <w:tcW w:w="2805" w:type="dxa"/>
            <w:tcBorders>
              <w:top w:val="single" w:sz="4" w:space="0" w:color="000000"/>
              <w:left w:val="single" w:sz="4" w:space="0" w:color="000000"/>
              <w:bottom w:val="single" w:sz="4" w:space="0" w:color="000000"/>
              <w:right w:val="single" w:sz="4" w:space="0" w:color="000000"/>
            </w:tcBorders>
          </w:tcPr>
          <w:p w14:paraId="14C92366" w14:textId="77777777" w:rsidR="00110EA5" w:rsidRDefault="00110EA5" w:rsidP="00D9074B">
            <w:pPr>
              <w:snapToGrid w:val="0"/>
              <w:spacing w:line="480" w:lineRule="auto"/>
              <w:rPr>
                <w:rFonts w:ascii="Arial" w:hAnsi="Arial" w:cs="Arial"/>
                <w:sz w:val="20"/>
                <w:szCs w:val="20"/>
              </w:rPr>
            </w:pPr>
          </w:p>
        </w:tc>
        <w:tc>
          <w:tcPr>
            <w:tcW w:w="3135" w:type="dxa"/>
            <w:tcBorders>
              <w:top w:val="single" w:sz="4" w:space="0" w:color="000000"/>
              <w:left w:val="single" w:sz="4" w:space="0" w:color="000000"/>
              <w:bottom w:val="single" w:sz="4" w:space="0" w:color="000000"/>
              <w:right w:val="single" w:sz="4" w:space="0" w:color="000000"/>
            </w:tcBorders>
          </w:tcPr>
          <w:p w14:paraId="035FAC31" w14:textId="77777777" w:rsidR="00110EA5" w:rsidRDefault="00110EA5" w:rsidP="00D9074B">
            <w:pPr>
              <w:snapToGrid w:val="0"/>
              <w:spacing w:line="480" w:lineRule="auto"/>
              <w:rPr>
                <w:rFonts w:ascii="Arial" w:hAnsi="Arial" w:cs="Arial"/>
                <w:sz w:val="20"/>
                <w:szCs w:val="20"/>
              </w:rPr>
            </w:pPr>
          </w:p>
        </w:tc>
      </w:tr>
      <w:tr w:rsidR="00110EA5" w14:paraId="1C176D15" w14:textId="77777777">
        <w:trPr>
          <w:trHeight w:val="291"/>
        </w:trPr>
        <w:tc>
          <w:tcPr>
            <w:tcW w:w="4068" w:type="dxa"/>
            <w:tcBorders>
              <w:top w:val="single" w:sz="4" w:space="0" w:color="000000"/>
              <w:left w:val="single" w:sz="4" w:space="0" w:color="000000"/>
              <w:bottom w:val="single" w:sz="4" w:space="0" w:color="000000"/>
              <w:right w:val="single" w:sz="4" w:space="0" w:color="000000"/>
            </w:tcBorders>
          </w:tcPr>
          <w:p w14:paraId="07076160" w14:textId="77777777" w:rsidR="00110EA5" w:rsidRDefault="00110EA5" w:rsidP="00D9074B">
            <w:pPr>
              <w:snapToGrid w:val="0"/>
              <w:spacing w:line="480" w:lineRule="auto"/>
              <w:rPr>
                <w:rFonts w:ascii="Arial" w:hAnsi="Arial" w:cs="Arial"/>
                <w:sz w:val="20"/>
                <w:szCs w:val="20"/>
              </w:rPr>
            </w:pPr>
          </w:p>
        </w:tc>
        <w:tc>
          <w:tcPr>
            <w:tcW w:w="2805" w:type="dxa"/>
            <w:tcBorders>
              <w:top w:val="single" w:sz="4" w:space="0" w:color="000000"/>
              <w:left w:val="single" w:sz="4" w:space="0" w:color="000000"/>
              <w:bottom w:val="single" w:sz="4" w:space="0" w:color="000000"/>
              <w:right w:val="single" w:sz="4" w:space="0" w:color="000000"/>
            </w:tcBorders>
          </w:tcPr>
          <w:p w14:paraId="412F4963" w14:textId="77777777" w:rsidR="00110EA5" w:rsidRDefault="00110EA5" w:rsidP="00D9074B">
            <w:pPr>
              <w:snapToGrid w:val="0"/>
              <w:spacing w:line="480" w:lineRule="auto"/>
              <w:rPr>
                <w:rFonts w:ascii="Arial" w:hAnsi="Arial" w:cs="Arial"/>
                <w:sz w:val="20"/>
                <w:szCs w:val="20"/>
              </w:rPr>
            </w:pPr>
          </w:p>
        </w:tc>
        <w:tc>
          <w:tcPr>
            <w:tcW w:w="3135" w:type="dxa"/>
            <w:tcBorders>
              <w:top w:val="single" w:sz="4" w:space="0" w:color="000000"/>
              <w:left w:val="single" w:sz="4" w:space="0" w:color="000000"/>
              <w:bottom w:val="single" w:sz="4" w:space="0" w:color="000000"/>
              <w:right w:val="single" w:sz="4" w:space="0" w:color="000000"/>
            </w:tcBorders>
          </w:tcPr>
          <w:p w14:paraId="4E1F2691" w14:textId="77777777" w:rsidR="00110EA5" w:rsidRDefault="00110EA5" w:rsidP="00D9074B">
            <w:pPr>
              <w:snapToGrid w:val="0"/>
              <w:spacing w:line="480" w:lineRule="auto"/>
              <w:rPr>
                <w:rFonts w:ascii="Arial" w:hAnsi="Arial" w:cs="Arial"/>
                <w:sz w:val="20"/>
                <w:szCs w:val="20"/>
              </w:rPr>
            </w:pPr>
          </w:p>
        </w:tc>
      </w:tr>
      <w:tr w:rsidR="00110EA5" w14:paraId="11257792" w14:textId="77777777">
        <w:trPr>
          <w:trHeight w:val="291"/>
        </w:trPr>
        <w:tc>
          <w:tcPr>
            <w:tcW w:w="4068" w:type="dxa"/>
            <w:tcBorders>
              <w:top w:val="single" w:sz="4" w:space="0" w:color="000000"/>
              <w:left w:val="single" w:sz="4" w:space="0" w:color="000000"/>
              <w:bottom w:val="single" w:sz="4" w:space="0" w:color="000000"/>
              <w:right w:val="single" w:sz="4" w:space="0" w:color="000000"/>
            </w:tcBorders>
          </w:tcPr>
          <w:p w14:paraId="49C08164" w14:textId="77777777" w:rsidR="00110EA5" w:rsidRDefault="00110EA5" w:rsidP="00D9074B">
            <w:pPr>
              <w:snapToGrid w:val="0"/>
              <w:spacing w:line="480" w:lineRule="auto"/>
              <w:rPr>
                <w:rFonts w:ascii="Arial" w:hAnsi="Arial" w:cs="Arial"/>
                <w:sz w:val="20"/>
                <w:szCs w:val="20"/>
              </w:rPr>
            </w:pPr>
          </w:p>
        </w:tc>
        <w:tc>
          <w:tcPr>
            <w:tcW w:w="2805" w:type="dxa"/>
            <w:tcBorders>
              <w:top w:val="single" w:sz="4" w:space="0" w:color="000000"/>
              <w:left w:val="single" w:sz="4" w:space="0" w:color="000000"/>
              <w:bottom w:val="single" w:sz="4" w:space="0" w:color="000000"/>
              <w:right w:val="single" w:sz="4" w:space="0" w:color="000000"/>
            </w:tcBorders>
          </w:tcPr>
          <w:p w14:paraId="7930AD18" w14:textId="77777777" w:rsidR="00110EA5" w:rsidRDefault="00110EA5" w:rsidP="00D9074B">
            <w:pPr>
              <w:snapToGrid w:val="0"/>
              <w:spacing w:line="480" w:lineRule="auto"/>
              <w:rPr>
                <w:rFonts w:ascii="Arial" w:hAnsi="Arial" w:cs="Arial"/>
                <w:sz w:val="20"/>
                <w:szCs w:val="20"/>
              </w:rPr>
            </w:pPr>
          </w:p>
        </w:tc>
        <w:tc>
          <w:tcPr>
            <w:tcW w:w="3135" w:type="dxa"/>
            <w:tcBorders>
              <w:top w:val="single" w:sz="4" w:space="0" w:color="000000"/>
              <w:left w:val="single" w:sz="4" w:space="0" w:color="000000"/>
              <w:bottom w:val="single" w:sz="4" w:space="0" w:color="000000"/>
              <w:right w:val="single" w:sz="4" w:space="0" w:color="000000"/>
            </w:tcBorders>
          </w:tcPr>
          <w:p w14:paraId="5B6D74C4" w14:textId="77777777" w:rsidR="00110EA5" w:rsidRDefault="00110EA5" w:rsidP="00D9074B">
            <w:pPr>
              <w:snapToGrid w:val="0"/>
              <w:spacing w:line="480" w:lineRule="auto"/>
              <w:rPr>
                <w:rFonts w:ascii="Arial" w:hAnsi="Arial" w:cs="Arial"/>
                <w:sz w:val="20"/>
                <w:szCs w:val="20"/>
              </w:rPr>
            </w:pPr>
          </w:p>
        </w:tc>
      </w:tr>
      <w:tr w:rsidR="00110EA5" w14:paraId="018E824F" w14:textId="77777777">
        <w:trPr>
          <w:trHeight w:val="291"/>
        </w:trPr>
        <w:tc>
          <w:tcPr>
            <w:tcW w:w="4068" w:type="dxa"/>
            <w:tcBorders>
              <w:top w:val="single" w:sz="4" w:space="0" w:color="000000"/>
              <w:left w:val="single" w:sz="4" w:space="0" w:color="000000"/>
              <w:bottom w:val="single" w:sz="4" w:space="0" w:color="000000"/>
              <w:right w:val="single" w:sz="4" w:space="0" w:color="000000"/>
            </w:tcBorders>
          </w:tcPr>
          <w:p w14:paraId="6568D2E2" w14:textId="77777777" w:rsidR="00110EA5" w:rsidRDefault="00110EA5" w:rsidP="00D9074B">
            <w:pPr>
              <w:snapToGrid w:val="0"/>
              <w:spacing w:line="480" w:lineRule="auto"/>
              <w:rPr>
                <w:rFonts w:ascii="Arial" w:hAnsi="Arial" w:cs="Arial"/>
                <w:sz w:val="20"/>
                <w:szCs w:val="20"/>
              </w:rPr>
            </w:pPr>
          </w:p>
        </w:tc>
        <w:tc>
          <w:tcPr>
            <w:tcW w:w="2805" w:type="dxa"/>
            <w:tcBorders>
              <w:top w:val="single" w:sz="4" w:space="0" w:color="000000"/>
              <w:left w:val="single" w:sz="4" w:space="0" w:color="000000"/>
              <w:bottom w:val="single" w:sz="4" w:space="0" w:color="000000"/>
              <w:right w:val="single" w:sz="4" w:space="0" w:color="000000"/>
            </w:tcBorders>
          </w:tcPr>
          <w:p w14:paraId="016F26CF" w14:textId="77777777" w:rsidR="00110EA5" w:rsidRDefault="00110EA5" w:rsidP="00D9074B">
            <w:pPr>
              <w:snapToGrid w:val="0"/>
              <w:spacing w:line="480" w:lineRule="auto"/>
              <w:rPr>
                <w:rFonts w:ascii="Arial" w:hAnsi="Arial" w:cs="Arial"/>
                <w:sz w:val="20"/>
                <w:szCs w:val="20"/>
              </w:rPr>
            </w:pPr>
          </w:p>
        </w:tc>
        <w:tc>
          <w:tcPr>
            <w:tcW w:w="3135" w:type="dxa"/>
            <w:tcBorders>
              <w:top w:val="single" w:sz="4" w:space="0" w:color="000000"/>
              <w:left w:val="single" w:sz="4" w:space="0" w:color="000000"/>
              <w:bottom w:val="single" w:sz="4" w:space="0" w:color="000000"/>
              <w:right w:val="single" w:sz="4" w:space="0" w:color="000000"/>
            </w:tcBorders>
          </w:tcPr>
          <w:p w14:paraId="20308C99" w14:textId="77777777" w:rsidR="00110EA5" w:rsidRDefault="00110EA5" w:rsidP="00D9074B">
            <w:pPr>
              <w:snapToGrid w:val="0"/>
              <w:spacing w:line="480" w:lineRule="auto"/>
              <w:rPr>
                <w:rFonts w:ascii="Arial" w:hAnsi="Arial" w:cs="Arial"/>
                <w:sz w:val="20"/>
                <w:szCs w:val="20"/>
              </w:rPr>
            </w:pPr>
          </w:p>
        </w:tc>
      </w:tr>
    </w:tbl>
    <w:p w14:paraId="5329BC92" w14:textId="77777777" w:rsidR="00110EA5" w:rsidRDefault="00110EA5">
      <w:r>
        <w:rPr>
          <w:rFonts w:ascii="Arial" w:hAnsi="Arial" w:cs="Arial"/>
          <w:i/>
          <w:sz w:val="18"/>
          <w:szCs w:val="18"/>
        </w:rPr>
        <w:t xml:space="preserve">* Za stroške, ki jih navedete v tabeli, morate obvezno priložiti </w:t>
      </w:r>
      <w:r>
        <w:rPr>
          <w:rFonts w:ascii="Arial" w:hAnsi="Arial" w:cs="Arial"/>
          <w:b/>
          <w:i/>
          <w:sz w:val="18"/>
          <w:szCs w:val="18"/>
        </w:rPr>
        <w:t xml:space="preserve">predračune </w:t>
      </w:r>
      <w:r>
        <w:rPr>
          <w:rFonts w:ascii="Arial" w:hAnsi="Arial" w:cs="Arial"/>
          <w:i/>
          <w:sz w:val="18"/>
          <w:szCs w:val="18"/>
        </w:rPr>
        <w:t>oz.</w:t>
      </w:r>
      <w:r>
        <w:rPr>
          <w:rFonts w:ascii="Arial" w:hAnsi="Arial" w:cs="Arial"/>
          <w:b/>
          <w:i/>
          <w:sz w:val="18"/>
          <w:szCs w:val="18"/>
        </w:rPr>
        <w:t xml:space="preserve"> ponudbe</w:t>
      </w:r>
      <w:r>
        <w:rPr>
          <w:rFonts w:ascii="Arial" w:hAnsi="Arial" w:cs="Arial"/>
          <w:i/>
          <w:sz w:val="18"/>
          <w:szCs w:val="18"/>
        </w:rPr>
        <w:t>!</w:t>
      </w:r>
    </w:p>
    <w:p w14:paraId="03340127" w14:textId="77777777" w:rsidR="00110EA5" w:rsidRDefault="00110EA5">
      <w:r>
        <w:rPr>
          <w:rFonts w:ascii="Arial" w:hAnsi="Arial" w:cs="Arial"/>
          <w:sz w:val="18"/>
          <w:szCs w:val="18"/>
        </w:rPr>
        <w:t>/Če ste zavezanec za DDV, se za sofinanciranje upoštevajo zneski brez DDV/</w:t>
      </w:r>
    </w:p>
    <w:p w14:paraId="7D1CDCCD" w14:textId="77777777" w:rsidR="00110EA5" w:rsidRDefault="00110EA5">
      <w:pPr>
        <w:rPr>
          <w:rFonts w:ascii="Arial" w:hAnsi="Arial" w:cs="Arial"/>
          <w:sz w:val="20"/>
          <w:szCs w:val="20"/>
        </w:rPr>
      </w:pPr>
    </w:p>
    <w:p w14:paraId="574FA80C" w14:textId="77777777" w:rsidR="00110EA5" w:rsidRDefault="00110EA5">
      <w:r>
        <w:rPr>
          <w:rFonts w:ascii="Arial" w:hAnsi="Arial" w:cs="Arial"/>
          <w:sz w:val="20"/>
          <w:szCs w:val="20"/>
        </w:rPr>
        <w:t>Vrednost naložbe znaša:</w:t>
      </w:r>
    </w:p>
    <w:p w14:paraId="25EEC3C8" w14:textId="77777777" w:rsidR="00110EA5" w:rsidRDefault="00110EA5">
      <w:pPr>
        <w:rPr>
          <w:rFonts w:ascii="Arial" w:hAnsi="Arial" w:cs="Arial"/>
          <w:sz w:val="10"/>
          <w:szCs w:val="10"/>
        </w:rPr>
      </w:pPr>
    </w:p>
    <w:p w14:paraId="53D986F4" w14:textId="77777777" w:rsidR="00110EA5" w:rsidRDefault="00110EA5">
      <w:r>
        <w:rPr>
          <w:rFonts w:ascii="Arial" w:hAnsi="Arial" w:cs="Arial"/>
          <w:sz w:val="20"/>
          <w:szCs w:val="20"/>
        </w:rPr>
        <w:t>- brez DDV __________________ EUR,</w:t>
      </w:r>
    </w:p>
    <w:p w14:paraId="5B1B1A6D" w14:textId="77777777" w:rsidR="00110EA5" w:rsidRDefault="00110EA5">
      <w:pPr>
        <w:rPr>
          <w:rFonts w:ascii="Arial" w:hAnsi="Arial" w:cs="Arial"/>
          <w:sz w:val="10"/>
          <w:szCs w:val="10"/>
        </w:rPr>
      </w:pPr>
    </w:p>
    <w:p w14:paraId="39D1B4FE" w14:textId="77777777" w:rsidR="00110EA5" w:rsidRDefault="00110EA5">
      <w:r>
        <w:rPr>
          <w:rFonts w:ascii="Arial" w:hAnsi="Arial" w:cs="Arial"/>
          <w:sz w:val="20"/>
          <w:szCs w:val="20"/>
        </w:rPr>
        <w:t>- z DDV _____________________ EUR.</w:t>
      </w:r>
    </w:p>
    <w:p w14:paraId="3D19559B" w14:textId="77777777" w:rsidR="00110EA5" w:rsidRDefault="00110EA5">
      <w:pPr>
        <w:rPr>
          <w:rFonts w:ascii="Arial" w:hAnsi="Arial" w:cs="Arial"/>
          <w:sz w:val="20"/>
          <w:szCs w:val="20"/>
        </w:rPr>
      </w:pPr>
    </w:p>
    <w:p w14:paraId="0FF5F347" w14:textId="77777777" w:rsidR="00110EA5" w:rsidRDefault="00110EA5">
      <w:pPr>
        <w:rPr>
          <w:rFonts w:ascii="Arial" w:hAnsi="Arial" w:cs="Arial"/>
          <w:sz w:val="20"/>
          <w:szCs w:val="20"/>
        </w:rPr>
      </w:pPr>
    </w:p>
    <w:p w14:paraId="6982A7B5" w14:textId="77777777" w:rsidR="00110EA5" w:rsidRDefault="00110EA5">
      <w:pPr>
        <w:rPr>
          <w:rFonts w:ascii="Arial" w:hAnsi="Arial" w:cs="Arial"/>
          <w:b/>
          <w:sz w:val="16"/>
          <w:szCs w:val="16"/>
        </w:rPr>
      </w:pPr>
    </w:p>
    <w:p w14:paraId="5468BE71" w14:textId="77777777" w:rsidR="003C6C50" w:rsidRDefault="003C6C50">
      <w:r>
        <w:rPr>
          <w:b/>
          <w:bCs/>
        </w:rPr>
        <w:br w:type="page"/>
      </w:r>
    </w:p>
    <w:tbl>
      <w:tblPr>
        <w:tblW w:w="0" w:type="auto"/>
        <w:tblLayout w:type="fixed"/>
        <w:tblLook w:val="0000" w:firstRow="0" w:lastRow="0" w:firstColumn="0" w:lastColumn="0" w:noHBand="0" w:noVBand="0"/>
      </w:tblPr>
      <w:tblGrid>
        <w:gridCol w:w="10026"/>
      </w:tblGrid>
      <w:tr w:rsidR="00110EA5" w14:paraId="3FCEB47F" w14:textId="77777777">
        <w:trPr>
          <w:trHeight w:val="356"/>
        </w:trPr>
        <w:tc>
          <w:tcPr>
            <w:tcW w:w="10026" w:type="dxa"/>
            <w:tcBorders>
              <w:top w:val="single" w:sz="4" w:space="0" w:color="000000"/>
              <w:left w:val="single" w:sz="4" w:space="0" w:color="000000"/>
              <w:bottom w:val="single" w:sz="4" w:space="0" w:color="000000"/>
              <w:right w:val="single" w:sz="4" w:space="0" w:color="000000"/>
            </w:tcBorders>
          </w:tcPr>
          <w:p w14:paraId="515EE046" w14:textId="77777777" w:rsidR="00110EA5" w:rsidRDefault="002425EE">
            <w:pPr>
              <w:pStyle w:val="Naslov1"/>
            </w:pPr>
            <w:r>
              <w:rPr>
                <w:b w:val="0"/>
                <w:bCs w:val="0"/>
              </w:rPr>
              <w:lastRenderedPageBreak/>
              <w:br w:type="page"/>
            </w:r>
            <w:r w:rsidR="00110EA5">
              <w:rPr>
                <w:rFonts w:ascii="Arial" w:hAnsi="Arial" w:cs="Arial"/>
              </w:rPr>
              <w:t xml:space="preserve">3. IZJAVE VLAGATELJA                                                            </w:t>
            </w:r>
          </w:p>
        </w:tc>
      </w:tr>
    </w:tbl>
    <w:p w14:paraId="77EF4885" w14:textId="77777777" w:rsidR="00110EA5" w:rsidRDefault="00110EA5">
      <w:pPr>
        <w:rPr>
          <w:rFonts w:ascii="Arial" w:hAnsi="Arial" w:cs="Arial"/>
        </w:rPr>
      </w:pPr>
    </w:p>
    <w:p w14:paraId="31BE1519" w14:textId="77777777" w:rsidR="00110EA5" w:rsidRPr="003C6C50" w:rsidRDefault="00110EA5">
      <w:pPr>
        <w:rPr>
          <w:rFonts w:ascii="Arial" w:hAnsi="Arial" w:cs="Arial"/>
          <w:sz w:val="20"/>
          <w:szCs w:val="20"/>
        </w:rPr>
      </w:pPr>
      <w:r w:rsidRPr="003C6C50">
        <w:rPr>
          <w:rFonts w:ascii="Arial" w:hAnsi="Arial" w:cs="Arial"/>
          <w:sz w:val="20"/>
          <w:szCs w:val="20"/>
        </w:rPr>
        <w:t xml:space="preserve">Izjavljam, </w:t>
      </w:r>
    </w:p>
    <w:tbl>
      <w:tblPr>
        <w:tblW w:w="9759" w:type="dxa"/>
        <w:tblLayout w:type="fixed"/>
        <w:tblCellMar>
          <w:left w:w="70" w:type="dxa"/>
          <w:right w:w="70" w:type="dxa"/>
        </w:tblCellMar>
        <w:tblLook w:val="0000" w:firstRow="0" w:lastRow="0" w:firstColumn="0" w:lastColumn="0" w:noHBand="0" w:noVBand="0"/>
      </w:tblPr>
      <w:tblGrid>
        <w:gridCol w:w="637"/>
        <w:gridCol w:w="9122"/>
      </w:tblGrid>
      <w:tr w:rsidR="00110EA5" w14:paraId="36B262C8" w14:textId="77777777" w:rsidTr="003C6C50">
        <w:trPr>
          <w:trHeight w:val="434"/>
        </w:trPr>
        <w:tc>
          <w:tcPr>
            <w:tcW w:w="637" w:type="dxa"/>
          </w:tcPr>
          <w:p w14:paraId="643C2072" w14:textId="77777777" w:rsidR="00110EA5" w:rsidRPr="003C6C50" w:rsidRDefault="00110EA5" w:rsidP="003C6C50">
            <w:pPr>
              <w:pStyle w:val="Noga"/>
              <w:numPr>
                <w:ilvl w:val="0"/>
                <w:numId w:val="13"/>
              </w:numPr>
              <w:snapToGrid w:val="0"/>
              <w:ind w:left="567"/>
              <w:rPr>
                <w:rFonts w:ascii="Arial" w:hAnsi="Arial" w:cs="Arial"/>
                <w:sz w:val="20"/>
                <w:szCs w:val="20"/>
              </w:rPr>
            </w:pPr>
          </w:p>
        </w:tc>
        <w:tc>
          <w:tcPr>
            <w:tcW w:w="9122" w:type="dxa"/>
          </w:tcPr>
          <w:p w14:paraId="71B59060" w14:textId="77777777" w:rsidR="00110EA5" w:rsidRDefault="00110EA5" w:rsidP="003C6C50">
            <w:pPr>
              <w:autoSpaceDE w:val="0"/>
              <w:spacing w:line="276" w:lineRule="auto"/>
              <w:jc w:val="left"/>
            </w:pPr>
            <w:r>
              <w:rPr>
                <w:rFonts w:ascii="Arial" w:hAnsi="Arial" w:cs="Arial"/>
                <w:sz w:val="20"/>
                <w:szCs w:val="20"/>
              </w:rPr>
              <w:t>da je MSP oziroma kmetijsko gospodarstvo vpisano v register kmetijskih gospodarstev in ni podjetje v</w:t>
            </w:r>
          </w:p>
          <w:p w14:paraId="5D70A058" w14:textId="77777777" w:rsidR="00110EA5" w:rsidRDefault="00110EA5" w:rsidP="003C6C50">
            <w:pPr>
              <w:autoSpaceDE w:val="0"/>
              <w:spacing w:line="276" w:lineRule="auto"/>
              <w:jc w:val="left"/>
            </w:pPr>
            <w:r>
              <w:rPr>
                <w:rFonts w:ascii="Arial" w:hAnsi="Arial" w:cs="Arial"/>
                <w:sz w:val="20"/>
                <w:szCs w:val="20"/>
              </w:rPr>
              <w:t>težavah oz. v postopku prisilne poravnave, stečaja ali likvidacije, in da imamo v času oddaje vloge v</w:t>
            </w:r>
          </w:p>
          <w:p w14:paraId="44C43858" w14:textId="77777777" w:rsidR="00110EA5" w:rsidRDefault="00110EA5" w:rsidP="003C6C50">
            <w:pPr>
              <w:autoSpaceDE w:val="0"/>
              <w:spacing w:line="276" w:lineRule="auto"/>
              <w:jc w:val="left"/>
            </w:pPr>
            <w:r>
              <w:rPr>
                <w:rFonts w:ascii="Arial" w:hAnsi="Arial" w:cs="Arial"/>
                <w:sz w:val="20"/>
                <w:szCs w:val="20"/>
              </w:rPr>
              <w:t>lasti ali zakupu 1 ha primerljivih kmetijskih površin,</w:t>
            </w:r>
          </w:p>
        </w:tc>
      </w:tr>
      <w:tr w:rsidR="00110EA5" w14:paraId="6CE1213B" w14:textId="77777777" w:rsidTr="003C6C50">
        <w:trPr>
          <w:trHeight w:val="434"/>
        </w:trPr>
        <w:tc>
          <w:tcPr>
            <w:tcW w:w="637" w:type="dxa"/>
          </w:tcPr>
          <w:p w14:paraId="74847230" w14:textId="77777777" w:rsidR="00110EA5" w:rsidRPr="003C6C50" w:rsidRDefault="00110EA5" w:rsidP="003C6C50">
            <w:pPr>
              <w:pStyle w:val="Noga"/>
              <w:numPr>
                <w:ilvl w:val="0"/>
                <w:numId w:val="13"/>
              </w:numPr>
              <w:snapToGrid w:val="0"/>
              <w:ind w:left="567"/>
              <w:rPr>
                <w:rFonts w:ascii="Arial" w:hAnsi="Arial" w:cs="Arial"/>
                <w:sz w:val="20"/>
                <w:szCs w:val="20"/>
              </w:rPr>
            </w:pPr>
          </w:p>
        </w:tc>
        <w:tc>
          <w:tcPr>
            <w:tcW w:w="9122" w:type="dxa"/>
          </w:tcPr>
          <w:p w14:paraId="181D8BFC" w14:textId="77777777" w:rsidR="00110EA5" w:rsidRDefault="00110EA5" w:rsidP="003C6C50">
            <w:pPr>
              <w:autoSpaceDE w:val="0"/>
              <w:spacing w:line="276" w:lineRule="auto"/>
              <w:jc w:val="left"/>
            </w:pPr>
            <w:r>
              <w:rPr>
                <w:rFonts w:ascii="Arial" w:hAnsi="Arial" w:cs="Arial"/>
                <w:sz w:val="20"/>
                <w:szCs w:val="20"/>
              </w:rPr>
              <w:t>da se strinjam in sprejemam vse razpisne pogoje, ki so sestavni del razpisne dokumentacije in da z</w:t>
            </w:r>
          </w:p>
          <w:p w14:paraId="408FEF6E" w14:textId="77777777" w:rsidR="00110EA5" w:rsidRDefault="00110EA5" w:rsidP="003C6C50">
            <w:pPr>
              <w:autoSpaceDE w:val="0"/>
              <w:spacing w:line="276" w:lineRule="auto"/>
              <w:jc w:val="left"/>
            </w:pPr>
            <w:r>
              <w:rPr>
                <w:rFonts w:ascii="Arial" w:hAnsi="Arial" w:cs="Arial"/>
                <w:sz w:val="20"/>
                <w:szCs w:val="20"/>
              </w:rPr>
              <w:t>njimi v celoti soglašam,</w:t>
            </w:r>
          </w:p>
        </w:tc>
      </w:tr>
      <w:tr w:rsidR="00110EA5" w14:paraId="2AB6D2E6" w14:textId="77777777" w:rsidTr="003C6C50">
        <w:trPr>
          <w:trHeight w:val="434"/>
        </w:trPr>
        <w:tc>
          <w:tcPr>
            <w:tcW w:w="637" w:type="dxa"/>
          </w:tcPr>
          <w:p w14:paraId="13C4BF36" w14:textId="77777777" w:rsidR="00110EA5" w:rsidRPr="003C6C50" w:rsidRDefault="00110EA5" w:rsidP="003C6C50">
            <w:pPr>
              <w:pStyle w:val="Noga"/>
              <w:numPr>
                <w:ilvl w:val="0"/>
                <w:numId w:val="13"/>
              </w:numPr>
              <w:snapToGrid w:val="0"/>
              <w:ind w:left="567"/>
              <w:rPr>
                <w:rFonts w:ascii="Arial" w:hAnsi="Arial" w:cs="Arial"/>
                <w:sz w:val="20"/>
                <w:szCs w:val="20"/>
              </w:rPr>
            </w:pPr>
          </w:p>
        </w:tc>
        <w:tc>
          <w:tcPr>
            <w:tcW w:w="9122" w:type="dxa"/>
          </w:tcPr>
          <w:p w14:paraId="7DE827F2" w14:textId="77777777" w:rsidR="00110EA5" w:rsidRDefault="00110EA5" w:rsidP="003C6C50">
            <w:pPr>
              <w:pStyle w:val="Telobesedila21"/>
              <w:numPr>
                <w:ilvl w:val="0"/>
                <w:numId w:val="10"/>
              </w:numPr>
              <w:spacing w:line="276" w:lineRule="auto"/>
              <w:ind w:left="562"/>
              <w:jc w:val="both"/>
            </w:pPr>
            <w:r>
              <w:rPr>
                <w:rFonts w:ascii="Arial" w:hAnsi="Arial" w:cs="Arial"/>
                <w:b w:val="0"/>
                <w:sz w:val="20"/>
                <w:szCs w:val="20"/>
              </w:rPr>
              <w:t xml:space="preserve">da smo seznanjeni, da gre za pomoči, ki se dodeljujejo po pravilih de </w:t>
            </w:r>
            <w:proofErr w:type="spellStart"/>
            <w:r>
              <w:rPr>
                <w:rFonts w:ascii="Arial" w:hAnsi="Arial" w:cs="Arial"/>
                <w:b w:val="0"/>
                <w:sz w:val="20"/>
                <w:szCs w:val="20"/>
              </w:rPr>
              <w:t>minimis</w:t>
            </w:r>
            <w:proofErr w:type="spellEnd"/>
            <w:r>
              <w:rPr>
                <w:rFonts w:ascii="Arial" w:hAnsi="Arial" w:cs="Arial"/>
                <w:b w:val="0"/>
                <w:sz w:val="20"/>
                <w:szCs w:val="20"/>
              </w:rPr>
              <w:t xml:space="preserve">, skladno </w:t>
            </w:r>
            <w:r w:rsidR="002425EE" w:rsidRPr="002425EE">
              <w:rPr>
                <w:rFonts w:ascii="Arial" w:hAnsi="Arial" w:cs="Arial"/>
                <w:b w:val="0"/>
                <w:sz w:val="20"/>
                <w:szCs w:val="20"/>
              </w:rPr>
              <w:t xml:space="preserve">z Uredbo Komisije (EU) 2023/2831 z dne 13. decembra 2023 o uporabi členov 107 in 108 Pogodbe o delovanju Evropske unije pri pomoči </w:t>
            </w:r>
            <w:r w:rsidR="002425EE" w:rsidRPr="002425EE">
              <w:rPr>
                <w:rFonts w:ascii="Arial" w:hAnsi="Arial" w:cs="Arial"/>
                <w:b w:val="0"/>
                <w:iCs/>
                <w:sz w:val="20"/>
                <w:szCs w:val="20"/>
              </w:rPr>
              <w:t xml:space="preserve">de </w:t>
            </w:r>
            <w:proofErr w:type="spellStart"/>
            <w:r w:rsidR="002425EE" w:rsidRPr="002425EE">
              <w:rPr>
                <w:rFonts w:ascii="Arial" w:hAnsi="Arial" w:cs="Arial"/>
                <w:b w:val="0"/>
                <w:iCs/>
                <w:sz w:val="20"/>
                <w:szCs w:val="20"/>
              </w:rPr>
              <w:t>minimis</w:t>
            </w:r>
            <w:proofErr w:type="spellEnd"/>
            <w:r w:rsidR="002425EE" w:rsidRPr="002425EE">
              <w:rPr>
                <w:rFonts w:ascii="Arial" w:hAnsi="Arial" w:cs="Arial"/>
                <w:b w:val="0"/>
                <w:i/>
                <w:sz w:val="20"/>
                <w:szCs w:val="20"/>
              </w:rPr>
              <w:t xml:space="preserve"> </w:t>
            </w:r>
            <w:r w:rsidR="002425EE" w:rsidRPr="002425EE">
              <w:rPr>
                <w:rFonts w:ascii="Arial" w:hAnsi="Arial" w:cs="Arial"/>
                <w:b w:val="0"/>
                <w:sz w:val="20"/>
                <w:szCs w:val="20"/>
              </w:rPr>
              <w:t>(UL L št. 2023/2831 z dne 15. 12. 2023</w:t>
            </w:r>
            <w:r>
              <w:rPr>
                <w:rFonts w:ascii="Arial" w:hAnsi="Arial" w:cs="Arial"/>
                <w:b w:val="0"/>
                <w:sz w:val="20"/>
                <w:szCs w:val="20"/>
              </w:rPr>
              <w:t>;</w:t>
            </w:r>
          </w:p>
          <w:p w14:paraId="4E516AFF" w14:textId="77777777" w:rsidR="00110EA5" w:rsidRDefault="00110EA5" w:rsidP="003C6C50">
            <w:pPr>
              <w:pStyle w:val="Telobesedila21"/>
              <w:numPr>
                <w:ilvl w:val="0"/>
                <w:numId w:val="10"/>
              </w:numPr>
              <w:spacing w:line="276" w:lineRule="auto"/>
              <w:ind w:left="562"/>
              <w:jc w:val="both"/>
            </w:pPr>
            <w:r>
              <w:rPr>
                <w:rFonts w:ascii="Arial" w:hAnsi="Arial" w:cs="Arial"/>
                <w:b w:val="0"/>
                <w:sz w:val="20"/>
                <w:szCs w:val="20"/>
              </w:rPr>
              <w:t>da naše podjetje oziroma dejavnost ne izhaja iz sektorjev ribištva in akvakulture, primarne proizvodnje kmetijskih proizvodov ter podjetje ne deluje na področju predelave in trženja kmetijskih proizvodov, če je znesek pomoči določen na podlagi cene ali količine zadevnih proizvodov, ki so kupljeni od primarnih proizvajalcev ali jih zadevna podjetja dajo na trg in če je pomoč pogojena s tem, da se delno ali v celoti prenese na primarne proizvajalce;</w:t>
            </w:r>
          </w:p>
          <w:p w14:paraId="24828AAF" w14:textId="77777777" w:rsidR="00110EA5" w:rsidRDefault="00110EA5" w:rsidP="003C6C50">
            <w:pPr>
              <w:pStyle w:val="Telobesedila21"/>
              <w:numPr>
                <w:ilvl w:val="0"/>
                <w:numId w:val="10"/>
              </w:numPr>
              <w:spacing w:line="276" w:lineRule="auto"/>
              <w:ind w:left="562"/>
              <w:jc w:val="both"/>
            </w:pPr>
            <w:r>
              <w:rPr>
                <w:rFonts w:ascii="Arial" w:hAnsi="Arial" w:cs="Arial"/>
                <w:b w:val="0"/>
                <w:sz w:val="20"/>
                <w:szCs w:val="20"/>
              </w:rPr>
              <w:t>da smo seznanjeni, da pomoč ne sme biti namenjena izvozu oziroma z izvozom povezani dejavnosti v tretje države ali države članice;</w:t>
            </w:r>
          </w:p>
          <w:p w14:paraId="3F0F3171" w14:textId="77777777" w:rsidR="00110EA5" w:rsidRDefault="00110EA5" w:rsidP="003C6C50">
            <w:pPr>
              <w:pStyle w:val="Telobesedila21"/>
              <w:numPr>
                <w:ilvl w:val="0"/>
                <w:numId w:val="10"/>
              </w:numPr>
              <w:spacing w:line="276" w:lineRule="auto"/>
              <w:ind w:left="562"/>
              <w:jc w:val="both"/>
            </w:pPr>
            <w:r>
              <w:rPr>
                <w:rFonts w:ascii="Arial" w:hAnsi="Arial" w:cs="Arial"/>
                <w:b w:val="0"/>
                <w:sz w:val="20"/>
                <w:szCs w:val="20"/>
              </w:rPr>
              <w:t>da smo seznanjeni, da pomoč ne bo namenjena nabavi vozil za prevoz tovora v podjetjih, ki opravljajo komercialni cestni tovorni prevoz;</w:t>
            </w:r>
          </w:p>
          <w:p w14:paraId="44E89C09" w14:textId="77777777" w:rsidR="00110EA5" w:rsidRDefault="00110EA5" w:rsidP="003C6C50">
            <w:pPr>
              <w:numPr>
                <w:ilvl w:val="0"/>
                <w:numId w:val="10"/>
              </w:numPr>
              <w:autoSpaceDE w:val="0"/>
              <w:spacing w:line="276" w:lineRule="auto"/>
              <w:ind w:left="562"/>
              <w:jc w:val="left"/>
            </w:pPr>
            <w:r>
              <w:rPr>
                <w:rFonts w:ascii="Arial" w:hAnsi="Arial" w:cs="Arial"/>
                <w:b/>
                <w:sz w:val="20"/>
                <w:szCs w:val="20"/>
              </w:rPr>
              <w:t xml:space="preserve">da smo podjetje, ki po pravilu de </w:t>
            </w:r>
            <w:proofErr w:type="spellStart"/>
            <w:r>
              <w:rPr>
                <w:rFonts w:ascii="Arial" w:hAnsi="Arial" w:cs="Arial"/>
                <w:b/>
                <w:sz w:val="20"/>
                <w:szCs w:val="20"/>
              </w:rPr>
              <w:t>minimis</w:t>
            </w:r>
            <w:proofErr w:type="spellEnd"/>
            <w:r>
              <w:rPr>
                <w:rFonts w:ascii="Arial" w:hAnsi="Arial" w:cs="Arial"/>
                <w:b/>
                <w:sz w:val="20"/>
                <w:szCs w:val="20"/>
              </w:rPr>
              <w:t xml:space="preserve"> sme prejeti pomoč;</w:t>
            </w:r>
          </w:p>
        </w:tc>
      </w:tr>
      <w:tr w:rsidR="00110EA5" w14:paraId="248A6619" w14:textId="77777777" w:rsidTr="003C6C50">
        <w:trPr>
          <w:trHeight w:val="1500"/>
        </w:trPr>
        <w:tc>
          <w:tcPr>
            <w:tcW w:w="637" w:type="dxa"/>
          </w:tcPr>
          <w:p w14:paraId="42C57BED" w14:textId="77777777" w:rsidR="00110EA5" w:rsidRPr="003C6C50" w:rsidRDefault="00110EA5" w:rsidP="003C6C50">
            <w:pPr>
              <w:pStyle w:val="Noga"/>
              <w:numPr>
                <w:ilvl w:val="0"/>
                <w:numId w:val="13"/>
              </w:numPr>
              <w:snapToGrid w:val="0"/>
              <w:ind w:left="567"/>
              <w:rPr>
                <w:rFonts w:ascii="Arial" w:hAnsi="Arial" w:cs="Arial"/>
                <w:sz w:val="20"/>
                <w:szCs w:val="20"/>
              </w:rPr>
            </w:pPr>
          </w:p>
        </w:tc>
        <w:tc>
          <w:tcPr>
            <w:tcW w:w="9122" w:type="dxa"/>
          </w:tcPr>
          <w:p w14:paraId="2D2FF9AE" w14:textId="77777777" w:rsidR="00110EA5" w:rsidRDefault="00110EA5" w:rsidP="003C6C50">
            <w:pPr>
              <w:pStyle w:val="Noga"/>
              <w:tabs>
                <w:tab w:val="left" w:pos="708"/>
              </w:tabs>
              <w:spacing w:line="276" w:lineRule="auto"/>
            </w:pPr>
            <w:r>
              <w:rPr>
                <w:rFonts w:ascii="Arial" w:hAnsi="Arial" w:cs="Arial"/>
                <w:sz w:val="20"/>
                <w:szCs w:val="20"/>
              </w:rPr>
              <w:t>da so vsi v vlogi navedeni podatki (vključno z dokumentacijo) popolni in verodostojni ter da sem seznanjen(a) s posledicami navajanja neresničnih podatkov v tej vlogi; seznanjen(a) sem tudi z obvezo, da moram vsa pridobljena sredstva, ki jih pridobim nezakonito, porabim nenamensko, da odstopim od pogodbe oz. da del ne izvršim v skladu s pogodbeni določili, vrniti skupaj z zakonitimi zamudnimi obrestmi ter da v tem primeru ne morem pridobiti novih sredstev iz naslova Pravilnika o dodelitvi pomoči za ohranjanje in razvoj kmetijstva ter podeželja v občini Idrija še 2 leti po vračilu vseh nezakonito pridobljenih sredstev skupaj z zakonitimi zamudnimi obrestmi,</w:t>
            </w:r>
          </w:p>
        </w:tc>
      </w:tr>
      <w:tr w:rsidR="00110EA5" w14:paraId="484B38E1" w14:textId="77777777" w:rsidTr="003C6C50">
        <w:trPr>
          <w:trHeight w:val="676"/>
        </w:trPr>
        <w:tc>
          <w:tcPr>
            <w:tcW w:w="637" w:type="dxa"/>
          </w:tcPr>
          <w:p w14:paraId="6C7B9769" w14:textId="77777777" w:rsidR="00110EA5" w:rsidRPr="003C6C50" w:rsidRDefault="00110EA5" w:rsidP="003C6C50">
            <w:pPr>
              <w:numPr>
                <w:ilvl w:val="0"/>
                <w:numId w:val="13"/>
              </w:numPr>
              <w:snapToGrid w:val="0"/>
              <w:ind w:left="567"/>
              <w:jc w:val="left"/>
              <w:rPr>
                <w:rFonts w:ascii="Arial" w:hAnsi="Arial" w:cs="Arial"/>
                <w:bCs/>
                <w:sz w:val="20"/>
                <w:szCs w:val="20"/>
              </w:rPr>
            </w:pPr>
          </w:p>
        </w:tc>
        <w:tc>
          <w:tcPr>
            <w:tcW w:w="9122" w:type="dxa"/>
          </w:tcPr>
          <w:p w14:paraId="5C6C782D" w14:textId="77777777" w:rsidR="00110EA5" w:rsidRDefault="00110EA5" w:rsidP="003C6C50">
            <w:pPr>
              <w:pStyle w:val="Telobesedila21"/>
              <w:spacing w:line="276" w:lineRule="auto"/>
              <w:jc w:val="both"/>
            </w:pPr>
            <w:r>
              <w:rPr>
                <w:rFonts w:ascii="Arial" w:hAnsi="Arial" w:cs="Arial"/>
                <w:b w:val="0"/>
                <w:sz w:val="20"/>
                <w:szCs w:val="20"/>
              </w:rPr>
              <w:t>da nisem pričel(a) z izvedbo naložbe in da ne bom pričel(a) z deli pred izdajo sklepa o odobritvi sredstev; kot začetek izvedbe naložbe se šteje prevzem katerikoli obveznosti vlagatelja na račun morebitnih odobrenih sredstev (sklenitev pogodb, naročanje materiala, opreme ali storitev …),</w:t>
            </w:r>
          </w:p>
        </w:tc>
      </w:tr>
      <w:tr w:rsidR="00110EA5" w14:paraId="736F040E" w14:textId="77777777" w:rsidTr="003C6C50">
        <w:trPr>
          <w:trHeight w:val="1068"/>
        </w:trPr>
        <w:tc>
          <w:tcPr>
            <w:tcW w:w="637" w:type="dxa"/>
          </w:tcPr>
          <w:p w14:paraId="08D1E41C" w14:textId="77777777" w:rsidR="00110EA5" w:rsidRPr="003C6C50" w:rsidRDefault="00110EA5" w:rsidP="003C6C50">
            <w:pPr>
              <w:numPr>
                <w:ilvl w:val="0"/>
                <w:numId w:val="13"/>
              </w:numPr>
              <w:snapToGrid w:val="0"/>
              <w:ind w:left="567"/>
              <w:jc w:val="left"/>
              <w:rPr>
                <w:rFonts w:ascii="Arial" w:hAnsi="Arial" w:cs="Arial"/>
                <w:bCs/>
                <w:sz w:val="20"/>
                <w:szCs w:val="20"/>
              </w:rPr>
            </w:pPr>
          </w:p>
        </w:tc>
        <w:tc>
          <w:tcPr>
            <w:tcW w:w="9122" w:type="dxa"/>
          </w:tcPr>
          <w:p w14:paraId="7728CDE0" w14:textId="77777777" w:rsidR="003F63FF" w:rsidRPr="003F63FF" w:rsidRDefault="00110EA5" w:rsidP="003C6C50">
            <w:pPr>
              <w:spacing w:line="276" w:lineRule="auto"/>
              <w:rPr>
                <w:rFonts w:ascii="Arial" w:hAnsi="Arial" w:cs="Arial"/>
                <w:sz w:val="20"/>
                <w:szCs w:val="20"/>
              </w:rPr>
            </w:pPr>
            <w:r>
              <w:rPr>
                <w:rFonts w:ascii="Arial" w:hAnsi="Arial" w:cs="Arial"/>
                <w:sz w:val="20"/>
                <w:szCs w:val="20"/>
              </w:rPr>
              <w:t>da za isto naložbo, kot sem jo navedel(a) v tej vlogi, do sedaj kmetijsko gospodarstvo ni prejelo kakršnihkoli javnih sredstev Republike Slovenije ali Evropske unije oziroma so mi bila dodeljena sredstva v višini _____________ EUR; v primeru odobritve drugih javnih sredstev za isto naložbo bom o tem seznanil(a) občino; v primeru podpisa pogodbe z občino, bom pred podpisom pogodbe podal(a) izjavo, da ostalih javnih sre</w:t>
            </w:r>
            <w:r w:rsidR="003F63FF">
              <w:rPr>
                <w:rFonts w:ascii="Arial" w:hAnsi="Arial" w:cs="Arial"/>
                <w:sz w:val="20"/>
                <w:szCs w:val="20"/>
              </w:rPr>
              <w:t>dstev za to naložbo ne prejemam,</w:t>
            </w:r>
          </w:p>
        </w:tc>
      </w:tr>
      <w:tr w:rsidR="00110EA5" w14:paraId="60ABAEB8" w14:textId="77777777" w:rsidTr="003C6C50">
        <w:trPr>
          <w:trHeight w:val="231"/>
        </w:trPr>
        <w:tc>
          <w:tcPr>
            <w:tcW w:w="637" w:type="dxa"/>
          </w:tcPr>
          <w:p w14:paraId="04FB8CB1" w14:textId="77777777" w:rsidR="00110EA5" w:rsidRPr="003C6C50" w:rsidRDefault="00110EA5" w:rsidP="003C6C50">
            <w:pPr>
              <w:numPr>
                <w:ilvl w:val="0"/>
                <w:numId w:val="13"/>
              </w:numPr>
              <w:snapToGrid w:val="0"/>
              <w:ind w:left="567"/>
              <w:jc w:val="left"/>
              <w:rPr>
                <w:rFonts w:ascii="Arial" w:hAnsi="Arial" w:cs="Arial"/>
                <w:bCs/>
                <w:color w:val="000000"/>
                <w:sz w:val="20"/>
                <w:szCs w:val="20"/>
              </w:rPr>
            </w:pPr>
          </w:p>
        </w:tc>
        <w:tc>
          <w:tcPr>
            <w:tcW w:w="9122" w:type="dxa"/>
          </w:tcPr>
          <w:p w14:paraId="415122AA" w14:textId="77777777" w:rsidR="00110EA5" w:rsidRDefault="00110EA5" w:rsidP="003C6C50">
            <w:pPr>
              <w:spacing w:line="276" w:lineRule="auto"/>
            </w:pPr>
            <w:r>
              <w:rPr>
                <w:rFonts w:ascii="Arial" w:hAnsi="Arial" w:cs="Arial"/>
                <w:sz w:val="20"/>
                <w:szCs w:val="20"/>
              </w:rPr>
              <w:t xml:space="preserve">da je kmetijsko gospodarstvo oziroma enotno podjetje za iste upravičene stroške že prejelo (ali zaprosilo) pomoč v znesku ______________EUR  iz naslova __________in zagotavljamo, da z dodeljenim zneskom pomoči de </w:t>
            </w:r>
            <w:proofErr w:type="spellStart"/>
            <w:r>
              <w:rPr>
                <w:rFonts w:ascii="Arial" w:hAnsi="Arial" w:cs="Arial"/>
                <w:sz w:val="20"/>
                <w:szCs w:val="20"/>
              </w:rPr>
              <w:t>minimis</w:t>
            </w:r>
            <w:proofErr w:type="spellEnd"/>
            <w:r>
              <w:rPr>
                <w:rFonts w:ascii="Arial" w:hAnsi="Arial" w:cs="Arial"/>
                <w:sz w:val="20"/>
                <w:szCs w:val="20"/>
              </w:rPr>
              <w:t xml:space="preserve">, ne bo presežena zgornja meja de </w:t>
            </w:r>
            <w:proofErr w:type="spellStart"/>
            <w:r>
              <w:rPr>
                <w:rFonts w:ascii="Arial" w:hAnsi="Arial" w:cs="Arial"/>
                <w:sz w:val="20"/>
                <w:szCs w:val="20"/>
              </w:rPr>
              <w:t>minimis</w:t>
            </w:r>
            <w:proofErr w:type="spellEnd"/>
            <w:r>
              <w:rPr>
                <w:rFonts w:ascii="Arial" w:hAnsi="Arial" w:cs="Arial"/>
                <w:sz w:val="20"/>
                <w:szCs w:val="20"/>
              </w:rPr>
              <w:t xml:space="preserve"> pomoči (</w:t>
            </w:r>
            <w:r w:rsidR="003C6C50">
              <w:rPr>
                <w:rFonts w:ascii="Arial" w:hAnsi="Arial" w:cs="Arial"/>
                <w:sz w:val="20"/>
                <w:szCs w:val="20"/>
              </w:rPr>
              <w:t>2</w:t>
            </w:r>
            <w:r>
              <w:rPr>
                <w:rFonts w:ascii="Arial" w:hAnsi="Arial" w:cs="Arial"/>
                <w:sz w:val="20"/>
                <w:szCs w:val="20"/>
              </w:rPr>
              <w:t xml:space="preserve">00.000,00 EUR oz. podjetij v komercialnem cestnem tovornem prometu </w:t>
            </w:r>
            <w:r w:rsidR="003C6C50">
              <w:rPr>
                <w:rFonts w:ascii="Arial" w:hAnsi="Arial" w:cs="Arial"/>
                <w:sz w:val="20"/>
                <w:szCs w:val="20"/>
              </w:rPr>
              <w:t>1</w:t>
            </w:r>
            <w:r>
              <w:rPr>
                <w:rFonts w:ascii="Arial" w:hAnsi="Arial" w:cs="Arial"/>
                <w:sz w:val="20"/>
                <w:szCs w:val="20"/>
              </w:rPr>
              <w:t>00.000,00 EUR) ter intenzivnost pomoči po drugih predpisih;</w:t>
            </w:r>
          </w:p>
        </w:tc>
      </w:tr>
      <w:tr w:rsidR="00110EA5" w14:paraId="4BBADAA1" w14:textId="77777777" w:rsidTr="003C6C50">
        <w:trPr>
          <w:trHeight w:val="231"/>
        </w:trPr>
        <w:tc>
          <w:tcPr>
            <w:tcW w:w="637" w:type="dxa"/>
          </w:tcPr>
          <w:p w14:paraId="355AB651" w14:textId="77777777" w:rsidR="00110EA5" w:rsidRPr="003C6C50" w:rsidRDefault="00110EA5" w:rsidP="003C6C50">
            <w:pPr>
              <w:numPr>
                <w:ilvl w:val="0"/>
                <w:numId w:val="13"/>
              </w:numPr>
              <w:snapToGrid w:val="0"/>
              <w:ind w:left="567"/>
              <w:jc w:val="left"/>
              <w:rPr>
                <w:rFonts w:ascii="Arial" w:hAnsi="Arial" w:cs="Arial"/>
                <w:bCs/>
                <w:sz w:val="20"/>
                <w:szCs w:val="20"/>
              </w:rPr>
            </w:pPr>
          </w:p>
        </w:tc>
        <w:tc>
          <w:tcPr>
            <w:tcW w:w="9122" w:type="dxa"/>
          </w:tcPr>
          <w:p w14:paraId="7411035C" w14:textId="77777777" w:rsidR="00110EA5" w:rsidRDefault="00110EA5" w:rsidP="003C6C50">
            <w:pPr>
              <w:spacing w:line="276" w:lineRule="auto"/>
            </w:pPr>
            <w:r>
              <w:rPr>
                <w:rFonts w:ascii="Arial" w:hAnsi="Arial" w:cs="Arial"/>
                <w:sz w:val="20"/>
                <w:szCs w:val="20"/>
              </w:rPr>
              <w:t>da se strinjam z vsemi določili vzorca pogodbe za ta ukrep,</w:t>
            </w:r>
          </w:p>
        </w:tc>
      </w:tr>
      <w:tr w:rsidR="00110EA5" w14:paraId="5A9DF865" w14:textId="77777777" w:rsidTr="003C6C50">
        <w:trPr>
          <w:trHeight w:val="478"/>
        </w:trPr>
        <w:tc>
          <w:tcPr>
            <w:tcW w:w="637" w:type="dxa"/>
          </w:tcPr>
          <w:p w14:paraId="5A623637" w14:textId="77777777" w:rsidR="00110EA5" w:rsidRPr="003C6C50" w:rsidRDefault="00110EA5" w:rsidP="003C6C50">
            <w:pPr>
              <w:numPr>
                <w:ilvl w:val="0"/>
                <w:numId w:val="13"/>
              </w:numPr>
              <w:ind w:left="567"/>
              <w:jc w:val="left"/>
              <w:rPr>
                <w:rFonts w:ascii="Arial" w:hAnsi="Arial" w:cs="Arial"/>
                <w:sz w:val="20"/>
                <w:szCs w:val="20"/>
              </w:rPr>
            </w:pPr>
          </w:p>
        </w:tc>
        <w:tc>
          <w:tcPr>
            <w:tcW w:w="9122" w:type="dxa"/>
          </w:tcPr>
          <w:p w14:paraId="04C6D31F" w14:textId="77777777" w:rsidR="00110EA5" w:rsidRDefault="00110EA5" w:rsidP="003C6C50">
            <w:pPr>
              <w:pStyle w:val="Noga"/>
              <w:tabs>
                <w:tab w:val="left" w:pos="708"/>
              </w:tabs>
              <w:spacing w:line="276" w:lineRule="auto"/>
            </w:pPr>
            <w:r>
              <w:rPr>
                <w:rFonts w:ascii="Arial" w:hAnsi="Arial" w:cs="Arial"/>
                <w:sz w:val="20"/>
                <w:szCs w:val="20"/>
              </w:rPr>
              <w:t>da bo po zaključku investicije le-ta v uporabi za namen, za katerega sem pridobil(a) sredstva, vsaj še 5 let po izplačilu sredstev,</w:t>
            </w:r>
          </w:p>
        </w:tc>
      </w:tr>
      <w:tr w:rsidR="00110EA5" w14:paraId="6C9F2E7E" w14:textId="77777777" w:rsidTr="003C6C50">
        <w:trPr>
          <w:trHeight w:val="478"/>
        </w:trPr>
        <w:tc>
          <w:tcPr>
            <w:tcW w:w="637" w:type="dxa"/>
          </w:tcPr>
          <w:p w14:paraId="794F1401" w14:textId="77777777" w:rsidR="00110EA5" w:rsidRPr="003C6C50" w:rsidRDefault="00110EA5" w:rsidP="003C6C50">
            <w:pPr>
              <w:numPr>
                <w:ilvl w:val="0"/>
                <w:numId w:val="13"/>
              </w:numPr>
              <w:ind w:left="567"/>
              <w:jc w:val="left"/>
              <w:rPr>
                <w:rFonts w:ascii="Arial" w:hAnsi="Arial" w:cs="Arial"/>
                <w:sz w:val="20"/>
                <w:szCs w:val="20"/>
              </w:rPr>
            </w:pPr>
          </w:p>
        </w:tc>
        <w:tc>
          <w:tcPr>
            <w:tcW w:w="9122" w:type="dxa"/>
          </w:tcPr>
          <w:p w14:paraId="69BF57FB" w14:textId="77777777" w:rsidR="00110EA5" w:rsidRDefault="00110EA5" w:rsidP="003C6C50">
            <w:pPr>
              <w:pStyle w:val="Noga"/>
              <w:tabs>
                <w:tab w:val="left" w:pos="708"/>
              </w:tabs>
              <w:spacing w:line="276" w:lineRule="auto"/>
            </w:pPr>
            <w:r>
              <w:rPr>
                <w:rFonts w:ascii="Arial" w:hAnsi="Arial" w:cs="Arial"/>
                <w:sz w:val="20"/>
                <w:szCs w:val="20"/>
              </w:rPr>
              <w:t>da bom v primeru odobritve pomoči predpisano dokumentacijo vodil(a) in hranil(a) še najmanj 10 let po izplačilu sredstev,</w:t>
            </w:r>
          </w:p>
        </w:tc>
      </w:tr>
      <w:tr w:rsidR="00110EA5" w14:paraId="439C1283" w14:textId="77777777" w:rsidTr="003C6C50">
        <w:trPr>
          <w:trHeight w:val="175"/>
        </w:trPr>
        <w:tc>
          <w:tcPr>
            <w:tcW w:w="637" w:type="dxa"/>
          </w:tcPr>
          <w:p w14:paraId="31C790B5" w14:textId="77777777" w:rsidR="00110EA5" w:rsidRPr="003C6C50" w:rsidRDefault="00110EA5" w:rsidP="003C6C50">
            <w:pPr>
              <w:numPr>
                <w:ilvl w:val="0"/>
                <w:numId w:val="13"/>
              </w:numPr>
              <w:ind w:left="567"/>
              <w:jc w:val="left"/>
              <w:rPr>
                <w:rFonts w:ascii="Arial" w:hAnsi="Arial" w:cs="Arial"/>
                <w:sz w:val="20"/>
                <w:szCs w:val="20"/>
              </w:rPr>
            </w:pPr>
          </w:p>
        </w:tc>
        <w:tc>
          <w:tcPr>
            <w:tcW w:w="9122" w:type="dxa"/>
          </w:tcPr>
          <w:p w14:paraId="50075030" w14:textId="77777777" w:rsidR="00110EA5" w:rsidRDefault="00110EA5" w:rsidP="003C6C50">
            <w:pPr>
              <w:pStyle w:val="Noga"/>
              <w:tabs>
                <w:tab w:val="left" w:pos="708"/>
              </w:tabs>
              <w:spacing w:line="276" w:lineRule="auto"/>
            </w:pPr>
            <w:r>
              <w:rPr>
                <w:rFonts w:ascii="Arial" w:hAnsi="Arial" w:cs="Arial"/>
                <w:sz w:val="20"/>
                <w:szCs w:val="20"/>
              </w:rPr>
              <w:t>da se strinjam z načinom zbiranja in obdelave podatkov, ki se uporablja za izvajanje tega razpisa,</w:t>
            </w:r>
          </w:p>
        </w:tc>
      </w:tr>
      <w:tr w:rsidR="00110EA5" w14:paraId="4E9DB67E" w14:textId="77777777" w:rsidTr="003C6C50">
        <w:trPr>
          <w:trHeight w:val="478"/>
        </w:trPr>
        <w:tc>
          <w:tcPr>
            <w:tcW w:w="637" w:type="dxa"/>
          </w:tcPr>
          <w:p w14:paraId="557EF398" w14:textId="77777777" w:rsidR="00110EA5" w:rsidRPr="003C6C50" w:rsidRDefault="00110EA5" w:rsidP="003C6C50">
            <w:pPr>
              <w:numPr>
                <w:ilvl w:val="0"/>
                <w:numId w:val="13"/>
              </w:numPr>
              <w:ind w:left="567"/>
              <w:jc w:val="left"/>
              <w:rPr>
                <w:rFonts w:ascii="Arial" w:hAnsi="Arial" w:cs="Arial"/>
                <w:sz w:val="20"/>
                <w:szCs w:val="20"/>
              </w:rPr>
            </w:pPr>
          </w:p>
        </w:tc>
        <w:tc>
          <w:tcPr>
            <w:tcW w:w="9122" w:type="dxa"/>
          </w:tcPr>
          <w:p w14:paraId="0253FD6B" w14:textId="77777777" w:rsidR="00110EA5" w:rsidRDefault="00110EA5" w:rsidP="003C6C50">
            <w:pPr>
              <w:pStyle w:val="Noga"/>
              <w:tabs>
                <w:tab w:val="left" w:pos="708"/>
              </w:tabs>
              <w:spacing w:line="276" w:lineRule="auto"/>
            </w:pPr>
            <w:r>
              <w:rPr>
                <w:rFonts w:ascii="Arial" w:hAnsi="Arial" w:cs="Arial"/>
                <w:sz w:val="20"/>
                <w:szCs w:val="20"/>
              </w:rPr>
              <w:t>da za namen razpisa dovoljujem Občini Idrija pridobitev podatkov iz uradnih evidenc.</w:t>
            </w:r>
          </w:p>
          <w:p w14:paraId="6B2D9443" w14:textId="77777777" w:rsidR="00110EA5" w:rsidRDefault="00110EA5" w:rsidP="003C6C50">
            <w:pPr>
              <w:pStyle w:val="Noga"/>
              <w:tabs>
                <w:tab w:val="left" w:pos="708"/>
              </w:tabs>
              <w:spacing w:line="276" w:lineRule="auto"/>
              <w:rPr>
                <w:rFonts w:ascii="Arial" w:hAnsi="Arial" w:cs="Arial"/>
                <w:sz w:val="20"/>
                <w:szCs w:val="20"/>
              </w:rPr>
            </w:pPr>
          </w:p>
        </w:tc>
      </w:tr>
    </w:tbl>
    <w:p w14:paraId="136EDCC3" w14:textId="77777777" w:rsidR="003C6C50" w:rsidRDefault="003C6C50">
      <w:pPr>
        <w:rPr>
          <w:rFonts w:ascii="Arial" w:hAnsi="Arial" w:cs="Arial"/>
          <w:bCs/>
          <w:sz w:val="20"/>
        </w:rPr>
      </w:pPr>
    </w:p>
    <w:p w14:paraId="1F17E847" w14:textId="77777777" w:rsidR="00110EA5" w:rsidRDefault="003C6C50">
      <w:pPr>
        <w:rPr>
          <w:rFonts w:ascii="Arial" w:hAnsi="Arial" w:cs="Arial"/>
          <w:bCs/>
          <w:sz w:val="20"/>
        </w:rPr>
      </w:pPr>
      <w:r>
        <w:rPr>
          <w:rFonts w:ascii="Arial" w:hAnsi="Arial" w:cs="Arial"/>
          <w:bCs/>
          <w:sz w:val="20"/>
        </w:rPr>
        <w:br w:type="page"/>
      </w:r>
      <w:r w:rsidR="00110EA5">
        <w:rPr>
          <w:rFonts w:ascii="Arial" w:hAnsi="Arial" w:cs="Arial"/>
          <w:bCs/>
          <w:sz w:val="20"/>
        </w:rPr>
        <w:lastRenderedPageBreak/>
        <w:t>Za navedene izjave kazensko in materialno odgovarjam.</w:t>
      </w:r>
    </w:p>
    <w:p w14:paraId="7336B18C" w14:textId="77777777" w:rsidR="003C6C50" w:rsidRDefault="003C6C50"/>
    <w:tbl>
      <w:tblPr>
        <w:tblW w:w="0" w:type="auto"/>
        <w:tblLayout w:type="fixed"/>
        <w:tblCellMar>
          <w:left w:w="70" w:type="dxa"/>
          <w:right w:w="70" w:type="dxa"/>
        </w:tblCellMar>
        <w:tblLook w:val="0000" w:firstRow="0" w:lastRow="0" w:firstColumn="0" w:lastColumn="0" w:noHBand="0" w:noVBand="0"/>
      </w:tblPr>
      <w:tblGrid>
        <w:gridCol w:w="4989"/>
        <w:gridCol w:w="4989"/>
      </w:tblGrid>
      <w:tr w:rsidR="00110EA5" w14:paraId="73CEE030" w14:textId="77777777">
        <w:trPr>
          <w:trHeight w:val="888"/>
        </w:trPr>
        <w:tc>
          <w:tcPr>
            <w:tcW w:w="4989" w:type="dxa"/>
          </w:tcPr>
          <w:p w14:paraId="14464C30" w14:textId="77777777" w:rsidR="00110EA5" w:rsidRDefault="00110EA5" w:rsidP="003C6C50">
            <w:pPr>
              <w:snapToGrid w:val="0"/>
              <w:rPr>
                <w:rFonts w:ascii="Arial" w:hAnsi="Arial" w:cs="Arial"/>
                <w:b/>
                <w:sz w:val="18"/>
                <w:szCs w:val="18"/>
              </w:rPr>
            </w:pPr>
          </w:p>
          <w:p w14:paraId="67E57885" w14:textId="77777777" w:rsidR="00110EA5" w:rsidRDefault="00110EA5">
            <w:pPr>
              <w:pStyle w:val="Noga"/>
              <w:tabs>
                <w:tab w:val="left" w:pos="708"/>
              </w:tabs>
            </w:pPr>
            <w:r>
              <w:rPr>
                <w:rFonts w:ascii="Arial" w:hAnsi="Arial" w:cs="Arial"/>
                <w:sz w:val="18"/>
                <w:szCs w:val="18"/>
              </w:rPr>
              <w:t>V/na ______________, dne___________</w:t>
            </w:r>
          </w:p>
        </w:tc>
        <w:tc>
          <w:tcPr>
            <w:tcW w:w="4989" w:type="dxa"/>
          </w:tcPr>
          <w:p w14:paraId="694D7129" w14:textId="77777777" w:rsidR="00110EA5" w:rsidRDefault="00110EA5">
            <w:pPr>
              <w:snapToGrid w:val="0"/>
              <w:ind w:left="360"/>
              <w:rPr>
                <w:rFonts w:ascii="Arial" w:hAnsi="Arial" w:cs="Arial"/>
                <w:b/>
                <w:sz w:val="18"/>
                <w:szCs w:val="18"/>
              </w:rPr>
            </w:pPr>
          </w:p>
          <w:p w14:paraId="5AFB32D8" w14:textId="77777777" w:rsidR="00110EA5" w:rsidRDefault="00110EA5">
            <w:pPr>
              <w:ind w:left="360"/>
            </w:pPr>
            <w:r>
              <w:rPr>
                <w:rFonts w:ascii="Arial" w:hAnsi="Arial" w:cs="Arial"/>
                <w:sz w:val="18"/>
                <w:szCs w:val="18"/>
              </w:rPr>
              <w:t>____________________</w:t>
            </w:r>
          </w:p>
          <w:p w14:paraId="71DA7975" w14:textId="77777777" w:rsidR="00110EA5" w:rsidRDefault="00110EA5">
            <w:pPr>
              <w:pStyle w:val="Noga"/>
              <w:tabs>
                <w:tab w:val="left" w:pos="708"/>
              </w:tabs>
              <w:ind w:left="360"/>
            </w:pPr>
            <w:r>
              <w:rPr>
                <w:rFonts w:ascii="Arial" w:hAnsi="Arial" w:cs="Arial"/>
                <w:sz w:val="18"/>
                <w:szCs w:val="18"/>
              </w:rPr>
              <w:t>(Podpis vlagatelja)</w:t>
            </w:r>
          </w:p>
          <w:p w14:paraId="65727A68" w14:textId="77777777" w:rsidR="00110EA5" w:rsidRDefault="00110EA5">
            <w:pPr>
              <w:pStyle w:val="Noga"/>
              <w:tabs>
                <w:tab w:val="left" w:pos="708"/>
              </w:tabs>
              <w:ind w:left="1064"/>
              <w:jc w:val="center"/>
              <w:rPr>
                <w:rFonts w:ascii="Arial" w:hAnsi="Arial" w:cs="Arial"/>
                <w:sz w:val="18"/>
                <w:szCs w:val="18"/>
              </w:rPr>
            </w:pPr>
          </w:p>
        </w:tc>
      </w:tr>
    </w:tbl>
    <w:p w14:paraId="627B8DAB" w14:textId="77777777" w:rsidR="00110EA5" w:rsidRDefault="00110EA5">
      <w:pPr>
        <w:rPr>
          <w:rFonts w:ascii="Arial" w:hAnsi="Arial" w:cs="Arial"/>
        </w:rPr>
      </w:pPr>
    </w:p>
    <w:p w14:paraId="38F6B941" w14:textId="77777777" w:rsidR="00110EA5" w:rsidRDefault="00110EA5">
      <w:pPr>
        <w:rPr>
          <w:rFonts w:ascii="Arial" w:hAnsi="Arial" w:cs="Arial"/>
        </w:rPr>
      </w:pPr>
    </w:p>
    <w:p w14:paraId="6C2DCE2C" w14:textId="77777777" w:rsidR="00110EA5" w:rsidRDefault="00110EA5">
      <w:pPr>
        <w:rPr>
          <w:rFonts w:ascii="Arial" w:hAnsi="Arial" w:cs="Arial"/>
        </w:rPr>
      </w:pPr>
    </w:p>
    <w:p w14:paraId="730C72E3" w14:textId="06C2BEE4" w:rsidR="00EB1196" w:rsidRDefault="00EB1196">
      <w:pPr>
        <w:suppressAutoHyphens w:val="0"/>
        <w:jc w:val="left"/>
        <w:rPr>
          <w:b/>
          <w:bCs/>
        </w:rPr>
      </w:pPr>
      <w:r>
        <w:rPr>
          <w:b/>
          <w:bCs/>
        </w:rPr>
        <w:br w:type="page"/>
      </w:r>
    </w:p>
    <w:p w14:paraId="7821EF77" w14:textId="77777777" w:rsidR="00EB1196" w:rsidRDefault="00EB1196"/>
    <w:tbl>
      <w:tblPr>
        <w:tblW w:w="0" w:type="auto"/>
        <w:tblLayout w:type="fixed"/>
        <w:tblLook w:val="0000" w:firstRow="0" w:lastRow="0" w:firstColumn="0" w:lastColumn="0" w:noHBand="0" w:noVBand="0"/>
      </w:tblPr>
      <w:tblGrid>
        <w:gridCol w:w="10013"/>
      </w:tblGrid>
      <w:tr w:rsidR="00110EA5" w14:paraId="4C9B3B83" w14:textId="77777777">
        <w:tc>
          <w:tcPr>
            <w:tcW w:w="10013" w:type="dxa"/>
            <w:tcBorders>
              <w:top w:val="single" w:sz="4" w:space="0" w:color="000000"/>
              <w:left w:val="single" w:sz="4" w:space="0" w:color="000000"/>
              <w:bottom w:val="single" w:sz="4" w:space="0" w:color="000000"/>
              <w:right w:val="single" w:sz="4" w:space="0" w:color="000000"/>
            </w:tcBorders>
          </w:tcPr>
          <w:p w14:paraId="344B6CD7" w14:textId="1FDCC208" w:rsidR="00110EA5" w:rsidRDefault="00110EA5">
            <w:pPr>
              <w:pStyle w:val="Naslov1"/>
            </w:pPr>
            <w:r>
              <w:rPr>
                <w:rFonts w:ascii="Arial" w:hAnsi="Arial" w:cs="Arial"/>
              </w:rPr>
              <w:t xml:space="preserve">4. OBVEZNE PRILOGE                                                    </w:t>
            </w:r>
          </w:p>
        </w:tc>
      </w:tr>
    </w:tbl>
    <w:p w14:paraId="7A46EE66" w14:textId="77777777" w:rsidR="00110EA5" w:rsidRDefault="00110EA5">
      <w:pPr>
        <w:pStyle w:val="Glava"/>
        <w:tabs>
          <w:tab w:val="clear" w:pos="4536"/>
          <w:tab w:val="clear" w:pos="9072"/>
        </w:tabs>
        <w:jc w:val="both"/>
        <w:rPr>
          <w:rFonts w:ascii="Arial" w:hAnsi="Arial" w:cs="Arial"/>
          <w:i/>
          <w:sz w:val="16"/>
          <w:szCs w:val="16"/>
        </w:rPr>
      </w:pPr>
    </w:p>
    <w:p w14:paraId="0E34A8C8" w14:textId="77777777" w:rsidR="00110EA5" w:rsidRDefault="00110EA5">
      <w:pPr>
        <w:pStyle w:val="Glava"/>
        <w:tabs>
          <w:tab w:val="clear" w:pos="4536"/>
          <w:tab w:val="clear" w:pos="9072"/>
        </w:tabs>
        <w:jc w:val="both"/>
        <w:rPr>
          <w:rFonts w:ascii="Arial" w:hAnsi="Arial" w:cs="Arial"/>
          <w:i/>
          <w:sz w:val="16"/>
          <w:szCs w:val="16"/>
        </w:rPr>
      </w:pPr>
    </w:p>
    <w:p w14:paraId="153BBF86" w14:textId="77777777" w:rsidR="00110EA5" w:rsidRPr="003F63FF" w:rsidRDefault="00110EA5" w:rsidP="003C6C50">
      <w:pPr>
        <w:numPr>
          <w:ilvl w:val="0"/>
          <w:numId w:val="7"/>
        </w:numPr>
        <w:autoSpaceDE w:val="0"/>
        <w:spacing w:line="276" w:lineRule="auto"/>
        <w:jc w:val="left"/>
        <w:rPr>
          <w:sz w:val="20"/>
          <w:szCs w:val="20"/>
        </w:rPr>
      </w:pPr>
      <w:r w:rsidRPr="003F63FF">
        <w:rPr>
          <w:rFonts w:ascii="Arial" w:hAnsi="Arial" w:cs="Arial"/>
          <w:bCs/>
          <w:sz w:val="20"/>
          <w:szCs w:val="20"/>
        </w:rPr>
        <w:t>Prijavni obrazec 4.</w:t>
      </w:r>
    </w:p>
    <w:p w14:paraId="302F3A5E" w14:textId="77777777" w:rsidR="00110EA5" w:rsidRPr="003F63FF" w:rsidRDefault="00110EA5" w:rsidP="003C6C50">
      <w:pPr>
        <w:numPr>
          <w:ilvl w:val="0"/>
          <w:numId w:val="7"/>
        </w:numPr>
        <w:autoSpaceDE w:val="0"/>
        <w:spacing w:line="276" w:lineRule="auto"/>
        <w:jc w:val="left"/>
        <w:rPr>
          <w:sz w:val="20"/>
          <w:szCs w:val="20"/>
        </w:rPr>
      </w:pPr>
      <w:r w:rsidRPr="003F63FF">
        <w:rPr>
          <w:rFonts w:ascii="Arial" w:hAnsi="Arial" w:cs="Arial"/>
          <w:bCs/>
          <w:sz w:val="20"/>
          <w:szCs w:val="20"/>
        </w:rPr>
        <w:t>Ustrezno dovoljenje za izvedbo investicije (potrdilo o namenski rabi, gradbeno dovoljenje) – kjer je to potrebno.</w:t>
      </w:r>
    </w:p>
    <w:p w14:paraId="1EDEF4F4" w14:textId="77777777" w:rsidR="00110EA5" w:rsidRPr="003F63FF" w:rsidRDefault="00110EA5" w:rsidP="003C6C50">
      <w:pPr>
        <w:numPr>
          <w:ilvl w:val="0"/>
          <w:numId w:val="7"/>
        </w:numPr>
        <w:autoSpaceDE w:val="0"/>
        <w:spacing w:line="276" w:lineRule="auto"/>
        <w:jc w:val="left"/>
        <w:rPr>
          <w:sz w:val="20"/>
          <w:szCs w:val="20"/>
        </w:rPr>
      </w:pPr>
      <w:r w:rsidRPr="003F63FF">
        <w:rPr>
          <w:rFonts w:ascii="Arial" w:hAnsi="Arial" w:cs="Arial"/>
          <w:bCs/>
          <w:sz w:val="20"/>
          <w:szCs w:val="20"/>
        </w:rPr>
        <w:t>Dokazilo o registraciji dopolnilne dejavnosti: kopija izpisa iz Poslovnega registra Slovenije, izdane s strani AJPES-a ali izjavo, da bo registriral dopolnilno dejavnost najpozneje eno leto po zaklju</w:t>
      </w:r>
      <w:r w:rsidRPr="003F63FF">
        <w:rPr>
          <w:rFonts w:ascii="Arial" w:hAnsi="Arial" w:cs="Arial"/>
          <w:sz w:val="20"/>
          <w:szCs w:val="20"/>
        </w:rPr>
        <w:t>č</w:t>
      </w:r>
      <w:r w:rsidRPr="003F63FF">
        <w:rPr>
          <w:rFonts w:ascii="Arial" w:hAnsi="Arial" w:cs="Arial"/>
          <w:bCs/>
          <w:sz w:val="20"/>
          <w:szCs w:val="20"/>
        </w:rPr>
        <w:t>eni investiciji.</w:t>
      </w:r>
    </w:p>
    <w:p w14:paraId="6A67EF15" w14:textId="77777777" w:rsidR="00110EA5" w:rsidRPr="003F63FF" w:rsidRDefault="00110EA5" w:rsidP="003C6C50">
      <w:pPr>
        <w:numPr>
          <w:ilvl w:val="0"/>
          <w:numId w:val="7"/>
        </w:numPr>
        <w:autoSpaceDE w:val="0"/>
        <w:spacing w:line="276" w:lineRule="auto"/>
        <w:jc w:val="left"/>
        <w:rPr>
          <w:sz w:val="20"/>
          <w:szCs w:val="20"/>
        </w:rPr>
      </w:pPr>
      <w:r w:rsidRPr="003F63FF">
        <w:rPr>
          <w:rFonts w:ascii="Arial" w:hAnsi="Arial" w:cs="Arial"/>
          <w:sz w:val="20"/>
          <w:szCs w:val="20"/>
        </w:rPr>
        <w:t>Č</w:t>
      </w:r>
      <w:r w:rsidRPr="003F63FF">
        <w:rPr>
          <w:rFonts w:ascii="Arial" w:hAnsi="Arial" w:cs="Arial"/>
          <w:bCs/>
          <w:sz w:val="20"/>
          <w:szCs w:val="20"/>
        </w:rPr>
        <w:t>e so upravi</w:t>
      </w:r>
      <w:r w:rsidRPr="003F63FF">
        <w:rPr>
          <w:rFonts w:ascii="Arial" w:hAnsi="Arial" w:cs="Arial"/>
          <w:sz w:val="20"/>
          <w:szCs w:val="20"/>
        </w:rPr>
        <w:t>č</w:t>
      </w:r>
      <w:r w:rsidRPr="003F63FF">
        <w:rPr>
          <w:rFonts w:ascii="Arial" w:hAnsi="Arial" w:cs="Arial"/>
          <w:bCs/>
          <w:sz w:val="20"/>
          <w:szCs w:val="20"/>
        </w:rPr>
        <w:t xml:space="preserve">enci </w:t>
      </w:r>
      <w:r w:rsidRPr="003F63FF">
        <w:rPr>
          <w:rFonts w:ascii="Arial" w:hAnsi="Arial" w:cs="Arial"/>
          <w:sz w:val="20"/>
          <w:szCs w:val="20"/>
        </w:rPr>
        <w:t>č</w:t>
      </w:r>
      <w:r w:rsidRPr="003F63FF">
        <w:rPr>
          <w:rFonts w:ascii="Arial" w:hAnsi="Arial" w:cs="Arial"/>
          <w:bCs/>
          <w:sz w:val="20"/>
          <w:szCs w:val="20"/>
        </w:rPr>
        <w:t>lani kme</w:t>
      </w:r>
      <w:r w:rsidRPr="003F63FF">
        <w:rPr>
          <w:rFonts w:ascii="Arial" w:hAnsi="Arial" w:cs="Arial"/>
          <w:sz w:val="20"/>
          <w:szCs w:val="20"/>
        </w:rPr>
        <w:t>č</w:t>
      </w:r>
      <w:r w:rsidRPr="003F63FF">
        <w:rPr>
          <w:rFonts w:ascii="Arial" w:hAnsi="Arial" w:cs="Arial"/>
          <w:bCs/>
          <w:sz w:val="20"/>
          <w:szCs w:val="20"/>
        </w:rPr>
        <w:t>kega gospodarstva, morajo priložiti pooblastilo nosilca ter izpis iz registra kmetijskih gospodarstev.</w:t>
      </w:r>
    </w:p>
    <w:p w14:paraId="304BEC8B" w14:textId="77777777" w:rsidR="00110EA5" w:rsidRPr="003F63FF" w:rsidRDefault="00110EA5" w:rsidP="003C6C50">
      <w:pPr>
        <w:numPr>
          <w:ilvl w:val="0"/>
          <w:numId w:val="7"/>
        </w:numPr>
        <w:autoSpaceDE w:val="0"/>
        <w:spacing w:line="276" w:lineRule="auto"/>
        <w:jc w:val="left"/>
        <w:rPr>
          <w:sz w:val="20"/>
          <w:szCs w:val="20"/>
        </w:rPr>
      </w:pPr>
      <w:r w:rsidRPr="003F63FF">
        <w:rPr>
          <w:rFonts w:ascii="Arial" w:hAnsi="Arial" w:cs="Arial"/>
          <w:bCs/>
          <w:sz w:val="20"/>
          <w:szCs w:val="20"/>
        </w:rPr>
        <w:t>V primeru, da je upravi</w:t>
      </w:r>
      <w:r w:rsidRPr="003F63FF">
        <w:rPr>
          <w:rFonts w:ascii="Arial" w:hAnsi="Arial" w:cs="Arial"/>
          <w:sz w:val="20"/>
          <w:szCs w:val="20"/>
        </w:rPr>
        <w:t>č</w:t>
      </w:r>
      <w:r w:rsidRPr="003F63FF">
        <w:rPr>
          <w:rFonts w:ascii="Arial" w:hAnsi="Arial" w:cs="Arial"/>
          <w:bCs/>
          <w:sz w:val="20"/>
          <w:szCs w:val="20"/>
        </w:rPr>
        <w:t>enec mikro, malo ali srednje podjetje (samostojni podjetnik posameznik ali pravna oseba), mora predložiti izpis iz sodnega registra, da podjetje ni v težavah.</w:t>
      </w:r>
    </w:p>
    <w:p w14:paraId="6BBE6A42" w14:textId="77777777" w:rsidR="00110EA5" w:rsidRPr="003F63FF" w:rsidRDefault="00110EA5" w:rsidP="003C6C50">
      <w:pPr>
        <w:numPr>
          <w:ilvl w:val="0"/>
          <w:numId w:val="7"/>
        </w:numPr>
        <w:autoSpaceDE w:val="0"/>
        <w:spacing w:line="276" w:lineRule="auto"/>
        <w:jc w:val="left"/>
        <w:rPr>
          <w:sz w:val="20"/>
          <w:szCs w:val="20"/>
        </w:rPr>
      </w:pPr>
      <w:r w:rsidRPr="003F63FF">
        <w:rPr>
          <w:rFonts w:ascii="Arial" w:hAnsi="Arial" w:cs="Arial"/>
          <w:bCs/>
          <w:sz w:val="20"/>
          <w:szCs w:val="20"/>
        </w:rPr>
        <w:t>Izdelan na</w:t>
      </w:r>
      <w:r w:rsidRPr="003F63FF">
        <w:rPr>
          <w:rFonts w:ascii="Arial" w:hAnsi="Arial" w:cs="Arial"/>
          <w:sz w:val="20"/>
          <w:szCs w:val="20"/>
        </w:rPr>
        <w:t>č</w:t>
      </w:r>
      <w:r w:rsidRPr="003F63FF">
        <w:rPr>
          <w:rFonts w:ascii="Arial" w:hAnsi="Arial" w:cs="Arial"/>
          <w:bCs/>
          <w:sz w:val="20"/>
          <w:szCs w:val="20"/>
        </w:rPr>
        <w:t>rt izvedbe projekta s popisom del, opreme in tehnologijo, ki ga pripravi za to pristojna strokovna institucija.</w:t>
      </w:r>
    </w:p>
    <w:p w14:paraId="02FF570C" w14:textId="77777777" w:rsidR="00110EA5" w:rsidRPr="003F63FF" w:rsidRDefault="00110EA5" w:rsidP="003C6C50">
      <w:pPr>
        <w:numPr>
          <w:ilvl w:val="0"/>
          <w:numId w:val="7"/>
        </w:numPr>
        <w:autoSpaceDE w:val="0"/>
        <w:spacing w:line="276" w:lineRule="auto"/>
        <w:jc w:val="left"/>
        <w:rPr>
          <w:sz w:val="20"/>
          <w:szCs w:val="20"/>
        </w:rPr>
      </w:pPr>
      <w:r w:rsidRPr="003F63FF">
        <w:rPr>
          <w:rFonts w:ascii="Arial" w:hAnsi="Arial" w:cs="Arial"/>
          <w:bCs/>
          <w:sz w:val="20"/>
          <w:szCs w:val="20"/>
        </w:rPr>
        <w:t>Zemljiškoknjižni izpisek oz. drugo veljavno dokazilo o lastništvu zemljiš</w:t>
      </w:r>
      <w:r w:rsidRPr="003F63FF">
        <w:rPr>
          <w:rFonts w:ascii="Arial" w:hAnsi="Arial" w:cs="Arial"/>
          <w:sz w:val="20"/>
          <w:szCs w:val="20"/>
        </w:rPr>
        <w:t>č</w:t>
      </w:r>
      <w:r w:rsidRPr="003F63FF">
        <w:rPr>
          <w:rFonts w:ascii="Arial" w:hAnsi="Arial" w:cs="Arial"/>
          <w:bCs/>
          <w:sz w:val="20"/>
          <w:szCs w:val="20"/>
        </w:rPr>
        <w:t>a, na katerem se bo izvajala investicija.</w:t>
      </w:r>
    </w:p>
    <w:p w14:paraId="18BB1E96" w14:textId="77777777" w:rsidR="00110EA5" w:rsidRPr="003F63FF" w:rsidRDefault="00110EA5" w:rsidP="003C6C50">
      <w:pPr>
        <w:numPr>
          <w:ilvl w:val="0"/>
          <w:numId w:val="7"/>
        </w:numPr>
        <w:autoSpaceDE w:val="0"/>
        <w:spacing w:line="276" w:lineRule="auto"/>
        <w:jc w:val="left"/>
        <w:rPr>
          <w:sz w:val="20"/>
          <w:szCs w:val="20"/>
        </w:rPr>
      </w:pPr>
      <w:r w:rsidRPr="003F63FF">
        <w:rPr>
          <w:rFonts w:ascii="Arial" w:hAnsi="Arial" w:cs="Arial"/>
          <w:bCs/>
          <w:sz w:val="20"/>
          <w:szCs w:val="20"/>
        </w:rPr>
        <w:t>Ustrezno dovoljenje za izvedbo investicije, če je s predpisi s področja gradnje objektov to potrebno.</w:t>
      </w:r>
    </w:p>
    <w:p w14:paraId="5D910EF3" w14:textId="77777777" w:rsidR="00110EA5" w:rsidRPr="003F63FF" w:rsidRDefault="00110EA5" w:rsidP="003C6C50">
      <w:pPr>
        <w:numPr>
          <w:ilvl w:val="0"/>
          <w:numId w:val="7"/>
        </w:numPr>
        <w:autoSpaceDE w:val="0"/>
        <w:spacing w:line="276" w:lineRule="auto"/>
        <w:jc w:val="left"/>
        <w:rPr>
          <w:sz w:val="20"/>
          <w:szCs w:val="20"/>
        </w:rPr>
      </w:pPr>
      <w:r w:rsidRPr="003F63FF">
        <w:rPr>
          <w:rFonts w:ascii="Arial" w:hAnsi="Arial" w:cs="Arial"/>
          <w:bCs/>
          <w:sz w:val="20"/>
          <w:szCs w:val="20"/>
        </w:rPr>
        <w:t>Projektna dokumentacija za izvedbo naložbe in poslovni načrt.</w:t>
      </w:r>
    </w:p>
    <w:p w14:paraId="20F76270" w14:textId="77777777" w:rsidR="00110EA5" w:rsidRPr="003F63FF" w:rsidRDefault="00110EA5" w:rsidP="003C6C50">
      <w:pPr>
        <w:numPr>
          <w:ilvl w:val="0"/>
          <w:numId w:val="7"/>
        </w:numPr>
        <w:autoSpaceDE w:val="0"/>
        <w:spacing w:line="276" w:lineRule="auto"/>
        <w:jc w:val="left"/>
        <w:rPr>
          <w:sz w:val="20"/>
          <w:szCs w:val="20"/>
        </w:rPr>
      </w:pPr>
      <w:r w:rsidRPr="003F63FF">
        <w:rPr>
          <w:rFonts w:ascii="Arial" w:hAnsi="Arial" w:cs="Arial"/>
          <w:bCs/>
          <w:sz w:val="20"/>
          <w:szCs w:val="20"/>
        </w:rPr>
        <w:t>Predra</w:t>
      </w:r>
      <w:r w:rsidRPr="003F63FF">
        <w:rPr>
          <w:rFonts w:ascii="Arial" w:hAnsi="Arial" w:cs="Arial"/>
          <w:sz w:val="20"/>
          <w:szCs w:val="20"/>
        </w:rPr>
        <w:t>č</w:t>
      </w:r>
      <w:r w:rsidRPr="003F63FF">
        <w:rPr>
          <w:rFonts w:ascii="Arial" w:hAnsi="Arial" w:cs="Arial"/>
          <w:bCs/>
          <w:sz w:val="20"/>
          <w:szCs w:val="20"/>
        </w:rPr>
        <w:t>uni, ra</w:t>
      </w:r>
      <w:r w:rsidRPr="003F63FF">
        <w:rPr>
          <w:rFonts w:ascii="Arial" w:hAnsi="Arial" w:cs="Arial"/>
          <w:sz w:val="20"/>
          <w:szCs w:val="20"/>
        </w:rPr>
        <w:t>č</w:t>
      </w:r>
      <w:r w:rsidRPr="003F63FF">
        <w:rPr>
          <w:rFonts w:ascii="Arial" w:hAnsi="Arial" w:cs="Arial"/>
          <w:bCs/>
          <w:sz w:val="20"/>
          <w:szCs w:val="20"/>
        </w:rPr>
        <w:t>uni in dokazila o pla</w:t>
      </w:r>
      <w:r w:rsidRPr="003F63FF">
        <w:rPr>
          <w:rFonts w:ascii="Arial" w:hAnsi="Arial" w:cs="Arial"/>
          <w:sz w:val="20"/>
          <w:szCs w:val="20"/>
        </w:rPr>
        <w:t>č</w:t>
      </w:r>
      <w:r w:rsidRPr="003F63FF">
        <w:rPr>
          <w:rFonts w:ascii="Arial" w:hAnsi="Arial" w:cs="Arial"/>
          <w:bCs/>
          <w:sz w:val="20"/>
          <w:szCs w:val="20"/>
        </w:rPr>
        <w:t>ilu predra</w:t>
      </w:r>
      <w:r w:rsidRPr="003F63FF">
        <w:rPr>
          <w:rFonts w:ascii="Arial" w:hAnsi="Arial" w:cs="Arial"/>
          <w:sz w:val="20"/>
          <w:szCs w:val="20"/>
        </w:rPr>
        <w:t>č</w:t>
      </w:r>
      <w:r w:rsidRPr="003F63FF">
        <w:rPr>
          <w:rFonts w:ascii="Arial" w:hAnsi="Arial" w:cs="Arial"/>
          <w:bCs/>
          <w:sz w:val="20"/>
          <w:szCs w:val="20"/>
        </w:rPr>
        <w:t>un(i) oz. ponudbe, ki se glasijo na ime nosilca kmetijskega gospodarstva ali člana kme</w:t>
      </w:r>
      <w:r w:rsidRPr="003F63FF">
        <w:rPr>
          <w:rFonts w:ascii="Arial" w:hAnsi="Arial" w:cs="Arial"/>
          <w:sz w:val="20"/>
          <w:szCs w:val="20"/>
        </w:rPr>
        <w:t>č</w:t>
      </w:r>
      <w:r w:rsidRPr="003F63FF">
        <w:rPr>
          <w:rFonts w:ascii="Arial" w:hAnsi="Arial" w:cs="Arial"/>
          <w:bCs/>
          <w:sz w:val="20"/>
          <w:szCs w:val="20"/>
        </w:rPr>
        <w:t>kega gospodinjstva.</w:t>
      </w:r>
    </w:p>
    <w:p w14:paraId="4D881437" w14:textId="77777777" w:rsidR="00110EA5" w:rsidRPr="003F63FF" w:rsidRDefault="00110EA5" w:rsidP="003C6C50">
      <w:pPr>
        <w:numPr>
          <w:ilvl w:val="0"/>
          <w:numId w:val="7"/>
        </w:numPr>
        <w:autoSpaceDE w:val="0"/>
        <w:spacing w:line="276" w:lineRule="auto"/>
        <w:jc w:val="left"/>
        <w:rPr>
          <w:sz w:val="20"/>
          <w:szCs w:val="20"/>
        </w:rPr>
      </w:pPr>
      <w:r w:rsidRPr="003F63FF">
        <w:rPr>
          <w:rFonts w:ascii="Arial" w:hAnsi="Arial" w:cs="Arial"/>
          <w:bCs/>
          <w:sz w:val="20"/>
          <w:szCs w:val="20"/>
        </w:rPr>
        <w:t>Podpisano pogodbo o sofinanciranju.</w:t>
      </w:r>
    </w:p>
    <w:p w14:paraId="787C5E4A" w14:textId="77777777" w:rsidR="00110EA5" w:rsidRDefault="00110EA5">
      <w:pPr>
        <w:pageBreakBefore/>
        <w:autoSpaceDE w:val="0"/>
      </w:pPr>
      <w:r>
        <w:rPr>
          <w:rFonts w:ascii="Arial" w:hAnsi="Arial" w:cs="Arial"/>
          <w:i/>
          <w:sz w:val="18"/>
          <w:szCs w:val="18"/>
        </w:rPr>
        <w:lastRenderedPageBreak/>
        <w:t>Po zaključeni naložbi vlagatelj vloži naslednji zahtevek za izplačilo sredstev!</w:t>
      </w:r>
    </w:p>
    <w:p w14:paraId="563A34B1" w14:textId="77777777" w:rsidR="00110EA5" w:rsidRDefault="00110EA5" w:rsidP="003C6C50">
      <w:pPr>
        <w:pBdr>
          <w:top w:val="single" w:sz="6" w:space="1" w:color="000000"/>
          <w:left w:val="single" w:sz="6" w:space="1" w:color="000000"/>
          <w:bottom w:val="single" w:sz="6" w:space="1" w:color="000000"/>
          <w:right w:val="single" w:sz="6" w:space="1" w:color="000000"/>
        </w:pBdr>
        <w:jc w:val="center"/>
        <w:rPr>
          <w:rFonts w:ascii="Arial" w:hAnsi="Arial" w:cs="Arial"/>
          <w:b/>
          <w:sz w:val="20"/>
        </w:rPr>
      </w:pPr>
      <w:r>
        <w:rPr>
          <w:rFonts w:ascii="Arial" w:hAnsi="Arial" w:cs="Arial"/>
          <w:b/>
        </w:rPr>
        <w:t>ZAHTEVEK ZA IZPLAČILO SREDSTEV</w:t>
      </w:r>
    </w:p>
    <w:p w14:paraId="1204553A" w14:textId="77777777" w:rsidR="00110EA5" w:rsidRDefault="00110EA5">
      <w:pPr>
        <w:rPr>
          <w:rFonts w:ascii="Arial" w:hAnsi="Arial" w:cs="Arial"/>
          <w:b/>
          <w:sz w:val="20"/>
        </w:rPr>
      </w:pPr>
    </w:p>
    <w:p w14:paraId="4B464D43" w14:textId="77777777" w:rsidR="00110EA5" w:rsidRDefault="00110EA5">
      <w:pPr>
        <w:rPr>
          <w:rFonts w:ascii="Arial" w:hAnsi="Arial" w:cs="Arial"/>
          <w:b/>
          <w:bCs/>
          <w:sz w:val="20"/>
          <w:szCs w:val="20"/>
        </w:rPr>
      </w:pPr>
    </w:p>
    <w:p w14:paraId="630EF035" w14:textId="77777777" w:rsidR="003C6C50" w:rsidRDefault="003C6C50" w:rsidP="003C6C50">
      <w:pPr>
        <w:pStyle w:val="Naslov1"/>
        <w:spacing w:line="600" w:lineRule="auto"/>
      </w:pPr>
      <w:r>
        <w:rPr>
          <w:rFonts w:ascii="Arial" w:hAnsi="Arial" w:cs="Arial"/>
          <w:sz w:val="20"/>
          <w:szCs w:val="20"/>
        </w:rPr>
        <w:t>Ime in priimek/naziv vlagatelja:</w:t>
      </w:r>
      <w:r>
        <w:rPr>
          <w:rFonts w:ascii="Arial" w:hAnsi="Arial" w:cs="Arial"/>
          <w:b w:val="0"/>
          <w:sz w:val="22"/>
          <w:szCs w:val="22"/>
        </w:rPr>
        <w:t>_____________________________________</w:t>
      </w:r>
      <w:r>
        <w:rPr>
          <w:rFonts w:ascii="Arial" w:hAnsi="Arial" w:cs="Arial"/>
          <w:b w:val="0"/>
          <w:sz w:val="20"/>
          <w:szCs w:val="20"/>
          <w:u w:val="single"/>
        </w:rPr>
        <w:t xml:space="preserve">                                                        </w:t>
      </w:r>
    </w:p>
    <w:p w14:paraId="4F221E89" w14:textId="77777777" w:rsidR="00110EA5" w:rsidRPr="003C6C50" w:rsidRDefault="00110EA5" w:rsidP="003C6C50">
      <w:pPr>
        <w:pStyle w:val="Naslov1"/>
        <w:spacing w:line="600" w:lineRule="auto"/>
        <w:rPr>
          <w:rFonts w:ascii="Arial" w:hAnsi="Arial" w:cs="Arial"/>
          <w:sz w:val="20"/>
          <w:szCs w:val="20"/>
        </w:rPr>
      </w:pPr>
      <w:r w:rsidRPr="003C6C50">
        <w:rPr>
          <w:rFonts w:ascii="Arial" w:hAnsi="Arial" w:cs="Arial"/>
          <w:sz w:val="20"/>
          <w:szCs w:val="20"/>
        </w:rPr>
        <w:t>KMG-MID</w:t>
      </w:r>
      <w:r w:rsidR="003C6C50">
        <w:rPr>
          <w:rFonts w:ascii="Arial" w:hAnsi="Arial" w:cs="Arial"/>
          <w:sz w:val="20"/>
          <w:szCs w:val="20"/>
        </w:rPr>
        <w:t xml:space="preserve">: </w:t>
      </w:r>
      <w:r w:rsidRPr="003C6C50">
        <w:rPr>
          <w:rFonts w:ascii="Arial" w:hAnsi="Arial" w:cs="Arial"/>
          <w:sz w:val="20"/>
          <w:szCs w:val="20"/>
        </w:rPr>
        <w:t>________________________</w:t>
      </w:r>
      <w:r w:rsidR="003C6C50">
        <w:rPr>
          <w:rFonts w:ascii="Arial" w:hAnsi="Arial" w:cs="Arial"/>
          <w:sz w:val="20"/>
          <w:szCs w:val="20"/>
        </w:rPr>
        <w:t>__________________________________</w:t>
      </w:r>
    </w:p>
    <w:p w14:paraId="6AFA3C38" w14:textId="77777777" w:rsidR="003C6C50" w:rsidRDefault="003C6C50" w:rsidP="003C6C50">
      <w:pPr>
        <w:tabs>
          <w:tab w:val="right" w:leader="underscore" w:pos="7513"/>
        </w:tabs>
        <w:spacing w:line="600" w:lineRule="auto"/>
      </w:pPr>
      <w:r>
        <w:rPr>
          <w:rFonts w:ascii="Arial" w:hAnsi="Arial" w:cs="Arial"/>
          <w:b/>
          <w:bCs/>
          <w:sz w:val="20"/>
          <w:szCs w:val="20"/>
        </w:rPr>
        <w:t xml:space="preserve">Naslov/sedež: </w:t>
      </w:r>
      <w:r>
        <w:rPr>
          <w:rFonts w:ascii="Arial" w:hAnsi="Arial" w:cs="Arial"/>
          <w:sz w:val="22"/>
          <w:szCs w:val="22"/>
        </w:rPr>
        <w:tab/>
      </w:r>
    </w:p>
    <w:p w14:paraId="1CE51101" w14:textId="77777777" w:rsidR="003C6C50" w:rsidRDefault="003C6C50" w:rsidP="003C6C50">
      <w:pPr>
        <w:tabs>
          <w:tab w:val="right" w:leader="underscore" w:pos="7513"/>
        </w:tabs>
        <w:spacing w:line="600" w:lineRule="auto"/>
      </w:pPr>
      <w:r>
        <w:rPr>
          <w:rFonts w:ascii="Arial" w:hAnsi="Arial" w:cs="Arial"/>
          <w:b/>
          <w:sz w:val="20"/>
          <w:szCs w:val="20"/>
        </w:rPr>
        <w:t xml:space="preserve">Ulica in hišna št.: </w:t>
      </w:r>
      <w:r>
        <w:rPr>
          <w:rFonts w:ascii="Arial" w:hAnsi="Arial" w:cs="Arial"/>
          <w:sz w:val="22"/>
          <w:szCs w:val="22"/>
        </w:rPr>
        <w:tab/>
      </w:r>
    </w:p>
    <w:p w14:paraId="1ACA1321" w14:textId="77777777" w:rsidR="003C6C50" w:rsidRPr="005E36A5" w:rsidRDefault="003C6C50" w:rsidP="003C6C50">
      <w:pPr>
        <w:tabs>
          <w:tab w:val="right" w:leader="underscore" w:pos="7513"/>
        </w:tabs>
        <w:spacing w:line="600" w:lineRule="auto"/>
        <w:rPr>
          <w:bCs/>
        </w:rPr>
      </w:pPr>
      <w:r>
        <w:rPr>
          <w:rFonts w:ascii="Arial" w:hAnsi="Arial" w:cs="Arial"/>
          <w:b/>
          <w:sz w:val="20"/>
          <w:szCs w:val="20"/>
        </w:rPr>
        <w:t xml:space="preserve">Poštna št. in kraj: </w:t>
      </w:r>
      <w:r>
        <w:rPr>
          <w:rFonts w:ascii="Arial" w:hAnsi="Arial" w:cs="Arial"/>
          <w:sz w:val="22"/>
          <w:szCs w:val="22"/>
        </w:rPr>
        <w:t>__ __ __ __     ___________________________________</w:t>
      </w:r>
    </w:p>
    <w:p w14:paraId="554CA291" w14:textId="77777777" w:rsidR="003C6C50" w:rsidRDefault="003C6C50" w:rsidP="003C6C50">
      <w:pPr>
        <w:tabs>
          <w:tab w:val="right" w:leader="underscore" w:pos="7513"/>
        </w:tabs>
        <w:spacing w:line="600" w:lineRule="auto"/>
      </w:pPr>
      <w:r>
        <w:rPr>
          <w:rFonts w:ascii="Arial" w:hAnsi="Arial" w:cs="Arial"/>
          <w:b/>
          <w:bCs/>
          <w:sz w:val="20"/>
          <w:szCs w:val="20"/>
        </w:rPr>
        <w:t xml:space="preserve">Številka transakcijskega računa: </w:t>
      </w:r>
      <w:r>
        <w:rPr>
          <w:rFonts w:ascii="Arial" w:hAnsi="Arial" w:cs="Arial"/>
          <w:bCs/>
          <w:sz w:val="20"/>
          <w:szCs w:val="20"/>
        </w:rPr>
        <w:tab/>
      </w:r>
    </w:p>
    <w:p w14:paraId="78057CC0" w14:textId="77777777" w:rsidR="003C6C50" w:rsidRDefault="003C6C50" w:rsidP="003C6C50">
      <w:pPr>
        <w:tabs>
          <w:tab w:val="right" w:leader="underscore" w:pos="7513"/>
        </w:tabs>
        <w:spacing w:line="600" w:lineRule="auto"/>
      </w:pPr>
      <w:r>
        <w:rPr>
          <w:rFonts w:ascii="Arial" w:hAnsi="Arial" w:cs="Arial"/>
          <w:b/>
          <w:sz w:val="20"/>
          <w:szCs w:val="20"/>
        </w:rPr>
        <w:t>Davčna številka</w:t>
      </w:r>
      <w:r>
        <w:rPr>
          <w:rFonts w:ascii="Arial" w:hAnsi="Arial" w:cs="Arial"/>
          <w:sz w:val="20"/>
          <w:szCs w:val="20"/>
        </w:rPr>
        <w:t>:</w:t>
      </w:r>
      <w:r>
        <w:rPr>
          <w:rFonts w:ascii="Arial" w:hAnsi="Arial" w:cs="Arial"/>
          <w:sz w:val="20"/>
          <w:szCs w:val="20"/>
        </w:rPr>
        <w:tab/>
      </w:r>
    </w:p>
    <w:p w14:paraId="058FB70F" w14:textId="77777777" w:rsidR="003C6C50" w:rsidRPr="00893982" w:rsidRDefault="003C6C50" w:rsidP="003C6C50">
      <w:pPr>
        <w:rPr>
          <w:rFonts w:ascii="Arial" w:hAnsi="Arial" w:cs="Arial"/>
        </w:rPr>
      </w:pPr>
      <w:r w:rsidRPr="00893982">
        <w:rPr>
          <w:rFonts w:ascii="Arial" w:hAnsi="Arial" w:cs="Arial"/>
          <w:b/>
          <w:sz w:val="20"/>
          <w:szCs w:val="20"/>
        </w:rPr>
        <w:t>Datum</w:t>
      </w:r>
      <w:r w:rsidRPr="00893982">
        <w:rPr>
          <w:rFonts w:ascii="Arial" w:hAnsi="Arial" w:cs="Arial"/>
          <w:sz w:val="20"/>
          <w:szCs w:val="20"/>
        </w:rPr>
        <w:t xml:space="preserve">:  </w:t>
      </w:r>
      <w:r w:rsidRPr="00893982">
        <w:rPr>
          <w:rFonts w:ascii="Arial" w:hAnsi="Arial" w:cs="Arial"/>
          <w:bCs/>
          <w:sz w:val="22"/>
          <w:szCs w:val="22"/>
        </w:rPr>
        <w:t>______________________</w:t>
      </w:r>
    </w:p>
    <w:p w14:paraId="756E5DBD" w14:textId="77777777" w:rsidR="00110EA5" w:rsidRDefault="00110EA5">
      <w:pPr>
        <w:rPr>
          <w:rFonts w:ascii="Arial" w:hAnsi="Arial" w:cs="Arial"/>
          <w:sz w:val="20"/>
          <w:szCs w:val="20"/>
        </w:rPr>
      </w:pPr>
    </w:p>
    <w:p w14:paraId="260F0AB5" w14:textId="77777777" w:rsidR="00110EA5" w:rsidRDefault="00110EA5">
      <w:pPr>
        <w:rPr>
          <w:rFonts w:ascii="Arial" w:hAnsi="Arial" w:cs="Arial"/>
          <w:sz w:val="20"/>
          <w:szCs w:val="20"/>
        </w:rPr>
      </w:pPr>
    </w:p>
    <w:p w14:paraId="2A1A7CB9" w14:textId="77777777" w:rsidR="00110EA5" w:rsidRDefault="00110EA5">
      <w:pPr>
        <w:rPr>
          <w:rFonts w:ascii="Arial" w:hAnsi="Arial" w:cs="Arial"/>
          <w:b/>
          <w:bCs/>
          <w:sz w:val="20"/>
          <w:szCs w:val="20"/>
        </w:rPr>
      </w:pPr>
    </w:p>
    <w:p w14:paraId="552F9D2C" w14:textId="77777777" w:rsidR="00110EA5" w:rsidRDefault="00110EA5">
      <w:pPr>
        <w:rPr>
          <w:rFonts w:ascii="Arial" w:hAnsi="Arial" w:cs="Arial"/>
          <w:b/>
          <w:bCs/>
          <w:sz w:val="20"/>
          <w:szCs w:val="20"/>
        </w:rPr>
      </w:pPr>
    </w:p>
    <w:p w14:paraId="1EAD8444" w14:textId="77777777" w:rsidR="00110EA5" w:rsidRDefault="00110EA5">
      <w:r>
        <w:rPr>
          <w:rFonts w:ascii="Arial" w:hAnsi="Arial" w:cs="Arial"/>
          <w:b/>
          <w:bCs/>
          <w:sz w:val="20"/>
          <w:szCs w:val="20"/>
        </w:rPr>
        <w:t>OBČINA IDRIJA</w:t>
      </w:r>
    </w:p>
    <w:p w14:paraId="01B7F209" w14:textId="77777777" w:rsidR="00110EA5" w:rsidRDefault="00110EA5">
      <w:r>
        <w:rPr>
          <w:rFonts w:ascii="Arial" w:hAnsi="Arial" w:cs="Arial"/>
          <w:b/>
          <w:bCs/>
          <w:sz w:val="20"/>
          <w:szCs w:val="20"/>
        </w:rPr>
        <w:t>MESTNI TRG 1</w:t>
      </w:r>
    </w:p>
    <w:p w14:paraId="08CCE1C5" w14:textId="77777777" w:rsidR="00110EA5" w:rsidRDefault="00110EA5">
      <w:pPr>
        <w:rPr>
          <w:rFonts w:ascii="Arial" w:hAnsi="Arial" w:cs="Arial"/>
          <w:b/>
          <w:bCs/>
          <w:sz w:val="20"/>
          <w:szCs w:val="20"/>
        </w:rPr>
      </w:pPr>
    </w:p>
    <w:p w14:paraId="36FDF346" w14:textId="77777777" w:rsidR="00110EA5" w:rsidRDefault="00110EA5">
      <w:r>
        <w:rPr>
          <w:rFonts w:ascii="Arial" w:hAnsi="Arial" w:cs="Arial"/>
          <w:b/>
          <w:bCs/>
          <w:sz w:val="20"/>
          <w:szCs w:val="20"/>
        </w:rPr>
        <w:t>5280  IDRIJA</w:t>
      </w:r>
    </w:p>
    <w:p w14:paraId="476A9172" w14:textId="77777777" w:rsidR="00110EA5" w:rsidRDefault="00110EA5">
      <w:pPr>
        <w:rPr>
          <w:rFonts w:ascii="Arial" w:hAnsi="Arial" w:cs="Arial"/>
          <w:b/>
          <w:bCs/>
          <w:sz w:val="20"/>
          <w:szCs w:val="20"/>
        </w:rPr>
      </w:pPr>
    </w:p>
    <w:p w14:paraId="5E5AA8D7" w14:textId="77777777" w:rsidR="00110EA5" w:rsidRDefault="00110EA5">
      <w:pPr>
        <w:rPr>
          <w:rFonts w:ascii="Arial" w:hAnsi="Arial" w:cs="Arial"/>
          <w:sz w:val="20"/>
          <w:szCs w:val="20"/>
        </w:rPr>
      </w:pPr>
    </w:p>
    <w:p w14:paraId="570C258F" w14:textId="77777777" w:rsidR="00110EA5" w:rsidRDefault="00110EA5">
      <w:pPr>
        <w:rPr>
          <w:rFonts w:ascii="Arial" w:hAnsi="Arial" w:cs="Arial"/>
          <w:sz w:val="20"/>
          <w:szCs w:val="20"/>
        </w:rPr>
      </w:pPr>
    </w:p>
    <w:p w14:paraId="0809B68B" w14:textId="77777777" w:rsidR="00110EA5" w:rsidRDefault="00110EA5">
      <w:r>
        <w:rPr>
          <w:rFonts w:ascii="Arial" w:hAnsi="Arial" w:cs="Arial"/>
          <w:sz w:val="20"/>
          <w:szCs w:val="20"/>
        </w:rPr>
        <w:t xml:space="preserve">Zadeva: </w:t>
      </w:r>
      <w:r>
        <w:rPr>
          <w:rFonts w:ascii="Arial" w:hAnsi="Arial" w:cs="Arial"/>
          <w:b/>
          <w:bCs/>
          <w:sz w:val="20"/>
          <w:szCs w:val="20"/>
        </w:rPr>
        <w:t>ZAHTEVEK ZA IZPLAČILO SREDSTEV</w:t>
      </w:r>
    </w:p>
    <w:p w14:paraId="77ACB2EE" w14:textId="77777777" w:rsidR="00110EA5" w:rsidRDefault="00110EA5">
      <w:pPr>
        <w:rPr>
          <w:rFonts w:ascii="Arial" w:hAnsi="Arial" w:cs="Arial"/>
          <w:b/>
          <w:bCs/>
          <w:sz w:val="20"/>
          <w:szCs w:val="20"/>
        </w:rPr>
      </w:pPr>
    </w:p>
    <w:p w14:paraId="37595CC2" w14:textId="77777777" w:rsidR="00110EA5" w:rsidRDefault="00110EA5">
      <w:r>
        <w:rPr>
          <w:rFonts w:ascii="Arial" w:hAnsi="Arial" w:cs="Arial"/>
          <w:sz w:val="20"/>
          <w:szCs w:val="20"/>
        </w:rPr>
        <w:t xml:space="preserve">Na podlagi sklepa št. ____________ z dne ____________ ter Pogodbe o sofinanciranju št. </w:t>
      </w:r>
    </w:p>
    <w:p w14:paraId="7A484189" w14:textId="77777777" w:rsidR="00110EA5" w:rsidRDefault="00110EA5">
      <w:pPr>
        <w:rPr>
          <w:rFonts w:ascii="Arial" w:hAnsi="Arial" w:cs="Arial"/>
          <w:sz w:val="20"/>
          <w:szCs w:val="20"/>
        </w:rPr>
      </w:pPr>
    </w:p>
    <w:p w14:paraId="4107146A" w14:textId="77777777" w:rsidR="00110EA5" w:rsidRDefault="00110EA5">
      <w:r>
        <w:rPr>
          <w:rFonts w:ascii="Arial" w:hAnsi="Arial" w:cs="Arial"/>
          <w:sz w:val="20"/>
          <w:szCs w:val="20"/>
        </w:rPr>
        <w:t>_______________, prosim za nakazilo odobrenih sredstev: ________________ EUR.</w:t>
      </w:r>
    </w:p>
    <w:p w14:paraId="47A6F2DC" w14:textId="77777777" w:rsidR="00110EA5" w:rsidRDefault="00110EA5">
      <w:pPr>
        <w:rPr>
          <w:rFonts w:ascii="Arial" w:hAnsi="Arial" w:cs="Arial"/>
          <w:sz w:val="20"/>
          <w:szCs w:val="20"/>
        </w:rPr>
      </w:pPr>
    </w:p>
    <w:p w14:paraId="6ABFBF48" w14:textId="77777777" w:rsidR="00110EA5" w:rsidRDefault="00110EA5">
      <w:pPr>
        <w:rPr>
          <w:rFonts w:ascii="Arial" w:hAnsi="Arial" w:cs="Arial"/>
          <w:b/>
          <w:bCs/>
          <w:sz w:val="20"/>
          <w:szCs w:val="20"/>
          <w:u w:val="single"/>
        </w:rPr>
      </w:pPr>
    </w:p>
    <w:p w14:paraId="591A136F" w14:textId="77777777" w:rsidR="00110EA5" w:rsidRPr="003C6C50" w:rsidRDefault="00110EA5">
      <w:r>
        <w:rPr>
          <w:rFonts w:ascii="Arial" w:hAnsi="Arial" w:cs="Arial"/>
          <w:b/>
          <w:sz w:val="20"/>
          <w:szCs w:val="20"/>
        </w:rPr>
        <w:t xml:space="preserve">Izjavljam, </w:t>
      </w:r>
    </w:p>
    <w:tbl>
      <w:tblPr>
        <w:tblW w:w="0" w:type="auto"/>
        <w:tblLayout w:type="fixed"/>
        <w:tblCellMar>
          <w:left w:w="70" w:type="dxa"/>
          <w:right w:w="70" w:type="dxa"/>
        </w:tblCellMar>
        <w:tblLook w:val="0000" w:firstRow="0" w:lastRow="0" w:firstColumn="0" w:lastColumn="0" w:noHBand="0" w:noVBand="0"/>
      </w:tblPr>
      <w:tblGrid>
        <w:gridCol w:w="790"/>
        <w:gridCol w:w="8422"/>
      </w:tblGrid>
      <w:tr w:rsidR="00110EA5" w14:paraId="44CF983D" w14:textId="77777777">
        <w:tc>
          <w:tcPr>
            <w:tcW w:w="790" w:type="dxa"/>
            <w:tcBorders>
              <w:top w:val="single" w:sz="4" w:space="0" w:color="000000"/>
              <w:left w:val="single" w:sz="4" w:space="0" w:color="000000"/>
              <w:bottom w:val="single" w:sz="4" w:space="0" w:color="000000"/>
              <w:right w:val="single" w:sz="4" w:space="0" w:color="000000"/>
            </w:tcBorders>
          </w:tcPr>
          <w:p w14:paraId="586860D7" w14:textId="77777777" w:rsidR="00110EA5" w:rsidRDefault="00110EA5">
            <w:pPr>
              <w:ind w:left="360"/>
              <w:jc w:val="left"/>
            </w:pPr>
            <w:r>
              <w:rPr>
                <w:rFonts w:ascii="Arial" w:hAnsi="Arial" w:cs="Arial"/>
                <w:bCs/>
                <w:sz w:val="20"/>
                <w:szCs w:val="20"/>
              </w:rPr>
              <w:t>1.</w:t>
            </w:r>
          </w:p>
        </w:tc>
        <w:tc>
          <w:tcPr>
            <w:tcW w:w="8422" w:type="dxa"/>
            <w:tcBorders>
              <w:top w:val="single" w:sz="4" w:space="0" w:color="000000"/>
              <w:left w:val="single" w:sz="4" w:space="0" w:color="000000"/>
              <w:bottom w:val="single" w:sz="4" w:space="0" w:color="000000"/>
              <w:right w:val="single" w:sz="4" w:space="0" w:color="000000"/>
            </w:tcBorders>
          </w:tcPr>
          <w:p w14:paraId="3757F7F1" w14:textId="77777777" w:rsidR="00110EA5" w:rsidRPr="003C6C50" w:rsidRDefault="00110EA5" w:rsidP="003C6C50">
            <w:pPr>
              <w:spacing w:line="276" w:lineRule="auto"/>
            </w:pPr>
            <w:r>
              <w:rPr>
                <w:rFonts w:ascii="Arial" w:hAnsi="Arial" w:cs="Arial"/>
                <w:sz w:val="20"/>
                <w:szCs w:val="20"/>
              </w:rPr>
              <w:t>da vse kopije dokazil ustrezajo originalom,</w:t>
            </w:r>
          </w:p>
        </w:tc>
      </w:tr>
      <w:tr w:rsidR="00110EA5" w14:paraId="33E5928F" w14:textId="77777777">
        <w:tc>
          <w:tcPr>
            <w:tcW w:w="790" w:type="dxa"/>
            <w:tcBorders>
              <w:top w:val="single" w:sz="4" w:space="0" w:color="000000"/>
              <w:left w:val="single" w:sz="4" w:space="0" w:color="000000"/>
              <w:bottom w:val="single" w:sz="4" w:space="0" w:color="000000"/>
              <w:right w:val="single" w:sz="4" w:space="0" w:color="000000"/>
            </w:tcBorders>
          </w:tcPr>
          <w:p w14:paraId="6B104522" w14:textId="77777777" w:rsidR="00110EA5" w:rsidRDefault="00110EA5">
            <w:pPr>
              <w:ind w:left="360"/>
              <w:jc w:val="left"/>
            </w:pPr>
            <w:r>
              <w:rPr>
                <w:rFonts w:ascii="Arial" w:hAnsi="Arial" w:cs="Arial"/>
                <w:bCs/>
                <w:sz w:val="20"/>
                <w:szCs w:val="20"/>
              </w:rPr>
              <w:t>2.</w:t>
            </w:r>
          </w:p>
        </w:tc>
        <w:tc>
          <w:tcPr>
            <w:tcW w:w="8422" w:type="dxa"/>
            <w:tcBorders>
              <w:top w:val="single" w:sz="4" w:space="0" w:color="000000"/>
              <w:left w:val="single" w:sz="4" w:space="0" w:color="000000"/>
              <w:bottom w:val="single" w:sz="4" w:space="0" w:color="000000"/>
              <w:right w:val="single" w:sz="4" w:space="0" w:color="000000"/>
            </w:tcBorders>
          </w:tcPr>
          <w:p w14:paraId="6A39158C" w14:textId="77777777" w:rsidR="00110EA5" w:rsidRDefault="00110EA5" w:rsidP="003C6C50">
            <w:pPr>
              <w:spacing w:line="276" w:lineRule="auto"/>
            </w:pPr>
            <w:r>
              <w:rPr>
                <w:rFonts w:ascii="Arial" w:hAnsi="Arial" w:cs="Arial"/>
                <w:sz w:val="20"/>
                <w:szCs w:val="20"/>
              </w:rPr>
              <w:t>da naložba ustreza veterinarsko sanitarnim, zdravstveno sanitarnim in okoljevarstvenim</w:t>
            </w:r>
          </w:p>
          <w:p w14:paraId="2AFC80CA" w14:textId="77777777" w:rsidR="00110EA5" w:rsidRPr="003C6C50" w:rsidRDefault="00110EA5" w:rsidP="003C6C50">
            <w:pPr>
              <w:spacing w:line="276" w:lineRule="auto"/>
            </w:pPr>
            <w:r>
              <w:rPr>
                <w:rFonts w:ascii="Arial" w:hAnsi="Arial" w:cs="Arial"/>
                <w:sz w:val="20"/>
                <w:szCs w:val="20"/>
              </w:rPr>
              <w:t>zahtevam,</w:t>
            </w:r>
          </w:p>
        </w:tc>
      </w:tr>
      <w:tr w:rsidR="00110EA5" w14:paraId="5D4D0DDF" w14:textId="77777777">
        <w:tc>
          <w:tcPr>
            <w:tcW w:w="790" w:type="dxa"/>
            <w:tcBorders>
              <w:top w:val="single" w:sz="4" w:space="0" w:color="000000"/>
              <w:left w:val="single" w:sz="4" w:space="0" w:color="000000"/>
              <w:bottom w:val="single" w:sz="4" w:space="0" w:color="000000"/>
              <w:right w:val="single" w:sz="4" w:space="0" w:color="000000"/>
            </w:tcBorders>
          </w:tcPr>
          <w:p w14:paraId="0934553D" w14:textId="77777777" w:rsidR="00110EA5" w:rsidRDefault="00110EA5">
            <w:pPr>
              <w:ind w:left="360"/>
              <w:jc w:val="left"/>
            </w:pPr>
            <w:r>
              <w:rPr>
                <w:rFonts w:ascii="Arial" w:hAnsi="Arial" w:cs="Arial"/>
                <w:bCs/>
                <w:sz w:val="20"/>
                <w:szCs w:val="20"/>
              </w:rPr>
              <w:t>3.</w:t>
            </w:r>
          </w:p>
        </w:tc>
        <w:tc>
          <w:tcPr>
            <w:tcW w:w="8422" w:type="dxa"/>
            <w:tcBorders>
              <w:top w:val="single" w:sz="4" w:space="0" w:color="000000"/>
              <w:left w:val="single" w:sz="4" w:space="0" w:color="000000"/>
              <w:bottom w:val="single" w:sz="4" w:space="0" w:color="000000"/>
              <w:right w:val="single" w:sz="4" w:space="0" w:color="000000"/>
            </w:tcBorders>
          </w:tcPr>
          <w:p w14:paraId="37B6BE1B" w14:textId="77777777" w:rsidR="00110EA5" w:rsidRDefault="00110EA5" w:rsidP="003C6C50">
            <w:pPr>
              <w:spacing w:line="276" w:lineRule="auto"/>
            </w:pPr>
            <w:r>
              <w:rPr>
                <w:rFonts w:ascii="Arial" w:hAnsi="Arial" w:cs="Arial"/>
                <w:sz w:val="20"/>
                <w:szCs w:val="20"/>
              </w:rPr>
              <w:t>da so gradbena dela izvedena v skladu s predpisi o gradnji objektov, urejanju prostora in</w:t>
            </w:r>
          </w:p>
          <w:p w14:paraId="78A7ED71" w14:textId="77777777" w:rsidR="00110EA5" w:rsidRPr="003C6C50" w:rsidRDefault="00110EA5" w:rsidP="003C6C50">
            <w:pPr>
              <w:spacing w:line="276" w:lineRule="auto"/>
            </w:pPr>
            <w:r>
              <w:rPr>
                <w:rFonts w:ascii="Arial" w:hAnsi="Arial" w:cs="Arial"/>
                <w:sz w:val="20"/>
                <w:szCs w:val="20"/>
              </w:rPr>
              <w:t>varstvu okolja,</w:t>
            </w:r>
          </w:p>
        </w:tc>
      </w:tr>
      <w:tr w:rsidR="00110EA5" w14:paraId="049C8003" w14:textId="77777777">
        <w:tc>
          <w:tcPr>
            <w:tcW w:w="790" w:type="dxa"/>
            <w:tcBorders>
              <w:top w:val="single" w:sz="4" w:space="0" w:color="000000"/>
              <w:left w:val="single" w:sz="4" w:space="0" w:color="000000"/>
              <w:bottom w:val="single" w:sz="4" w:space="0" w:color="000000"/>
              <w:right w:val="single" w:sz="4" w:space="0" w:color="000000"/>
            </w:tcBorders>
          </w:tcPr>
          <w:p w14:paraId="701A0DBC" w14:textId="77777777" w:rsidR="00110EA5" w:rsidRDefault="00110EA5">
            <w:pPr>
              <w:ind w:left="360"/>
              <w:jc w:val="left"/>
            </w:pPr>
            <w:r>
              <w:rPr>
                <w:rFonts w:ascii="Arial" w:hAnsi="Arial" w:cs="Arial"/>
                <w:bCs/>
                <w:sz w:val="20"/>
                <w:szCs w:val="20"/>
              </w:rPr>
              <w:t>4.</w:t>
            </w:r>
          </w:p>
        </w:tc>
        <w:tc>
          <w:tcPr>
            <w:tcW w:w="8422" w:type="dxa"/>
            <w:tcBorders>
              <w:top w:val="single" w:sz="4" w:space="0" w:color="000000"/>
              <w:left w:val="single" w:sz="4" w:space="0" w:color="000000"/>
              <w:bottom w:val="single" w:sz="4" w:space="0" w:color="000000"/>
              <w:right w:val="single" w:sz="4" w:space="0" w:color="000000"/>
            </w:tcBorders>
          </w:tcPr>
          <w:p w14:paraId="328DCA74" w14:textId="77777777" w:rsidR="00110EA5" w:rsidRPr="003C6C50" w:rsidRDefault="00110EA5" w:rsidP="003C6C50">
            <w:pPr>
              <w:pStyle w:val="Noga"/>
              <w:tabs>
                <w:tab w:val="left" w:pos="708"/>
              </w:tabs>
              <w:spacing w:line="276" w:lineRule="auto"/>
            </w:pPr>
            <w:r>
              <w:rPr>
                <w:rFonts w:ascii="Arial" w:hAnsi="Arial" w:cs="Arial"/>
                <w:sz w:val="20"/>
                <w:szCs w:val="20"/>
              </w:rPr>
              <w:t>da so z naložbo v prilagajanje standardom dobrega počutja živali standardi doseženi ter da je naložba usklajena z zahtevami standardov,</w:t>
            </w:r>
          </w:p>
        </w:tc>
      </w:tr>
      <w:tr w:rsidR="00110EA5" w14:paraId="5150D903" w14:textId="77777777">
        <w:tc>
          <w:tcPr>
            <w:tcW w:w="790" w:type="dxa"/>
            <w:tcBorders>
              <w:top w:val="single" w:sz="4" w:space="0" w:color="000000"/>
              <w:left w:val="single" w:sz="4" w:space="0" w:color="000000"/>
              <w:bottom w:val="single" w:sz="4" w:space="0" w:color="000000"/>
              <w:right w:val="single" w:sz="4" w:space="0" w:color="000000"/>
            </w:tcBorders>
          </w:tcPr>
          <w:p w14:paraId="02E7AB97" w14:textId="77777777" w:rsidR="00110EA5" w:rsidRDefault="00110EA5">
            <w:pPr>
              <w:ind w:left="360"/>
              <w:jc w:val="left"/>
            </w:pPr>
            <w:r>
              <w:rPr>
                <w:rFonts w:ascii="Arial" w:hAnsi="Arial" w:cs="Arial"/>
                <w:bCs/>
                <w:sz w:val="20"/>
                <w:szCs w:val="20"/>
              </w:rPr>
              <w:t>5.</w:t>
            </w:r>
          </w:p>
        </w:tc>
        <w:tc>
          <w:tcPr>
            <w:tcW w:w="8422" w:type="dxa"/>
            <w:tcBorders>
              <w:top w:val="single" w:sz="4" w:space="0" w:color="000000"/>
              <w:left w:val="single" w:sz="4" w:space="0" w:color="000000"/>
              <w:bottom w:val="single" w:sz="4" w:space="0" w:color="000000"/>
              <w:right w:val="single" w:sz="4" w:space="0" w:color="000000"/>
            </w:tcBorders>
          </w:tcPr>
          <w:p w14:paraId="0CAE71B0" w14:textId="77777777" w:rsidR="00110EA5" w:rsidRDefault="00110EA5" w:rsidP="003C6C50">
            <w:pPr>
              <w:pStyle w:val="Noga"/>
              <w:tabs>
                <w:tab w:val="left" w:pos="708"/>
              </w:tabs>
              <w:spacing w:line="276" w:lineRule="auto"/>
            </w:pPr>
            <w:r>
              <w:rPr>
                <w:rFonts w:ascii="Arial" w:hAnsi="Arial" w:cs="Arial"/>
                <w:sz w:val="20"/>
                <w:szCs w:val="20"/>
              </w:rPr>
              <w:t xml:space="preserve">da je naložba zaključena </w:t>
            </w:r>
          </w:p>
          <w:p w14:paraId="1B4C1867" w14:textId="77777777" w:rsidR="00110EA5" w:rsidRPr="003C6C50" w:rsidRDefault="00110EA5" w:rsidP="003C6C50">
            <w:pPr>
              <w:pStyle w:val="Noga"/>
              <w:tabs>
                <w:tab w:val="left" w:pos="708"/>
              </w:tabs>
              <w:spacing w:line="276" w:lineRule="auto"/>
            </w:pPr>
            <w:r>
              <w:rPr>
                <w:rFonts w:ascii="Arial" w:hAnsi="Arial" w:cs="Arial"/>
                <w:i/>
                <w:sz w:val="18"/>
                <w:szCs w:val="18"/>
              </w:rPr>
              <w:t>/kot zaključek naložbe se šteje vključitev kmetijske mehanizacije ali opreme v objektih v proizvodni proces/.</w:t>
            </w:r>
            <w:r>
              <w:rPr>
                <w:rFonts w:ascii="Arial" w:hAnsi="Arial" w:cs="Arial"/>
                <w:sz w:val="20"/>
                <w:szCs w:val="20"/>
              </w:rPr>
              <w:t xml:space="preserve"> </w:t>
            </w:r>
          </w:p>
        </w:tc>
      </w:tr>
    </w:tbl>
    <w:p w14:paraId="25A21C20" w14:textId="77777777" w:rsidR="00110EA5" w:rsidRDefault="00110EA5">
      <w:pPr>
        <w:rPr>
          <w:rFonts w:ascii="Arial" w:hAnsi="Arial" w:cs="Arial"/>
          <w:sz w:val="20"/>
          <w:szCs w:val="20"/>
        </w:rPr>
      </w:pPr>
    </w:p>
    <w:p w14:paraId="571DB31E" w14:textId="77777777" w:rsidR="00110EA5" w:rsidRDefault="00110EA5">
      <w:pPr>
        <w:jc w:val="left"/>
      </w:pPr>
      <w:r>
        <w:rPr>
          <w:rFonts w:ascii="Arial" w:hAnsi="Arial" w:cs="Arial"/>
          <w:sz w:val="20"/>
          <w:szCs w:val="20"/>
        </w:rPr>
        <w:t>Priloge:</w:t>
      </w:r>
    </w:p>
    <w:p w14:paraId="296D6848" w14:textId="77777777" w:rsidR="00110EA5" w:rsidRDefault="00110EA5">
      <w:pPr>
        <w:jc w:val="left"/>
      </w:pPr>
      <w:r>
        <w:rPr>
          <w:rFonts w:ascii="Arial" w:hAnsi="Arial" w:cs="Arial"/>
          <w:sz w:val="20"/>
        </w:rPr>
        <w:t>- Dokazila za uveljavljanje subvencije (kopije računov in potrdil o plačanih računih)</w:t>
      </w:r>
    </w:p>
    <w:p w14:paraId="65465896" w14:textId="77777777" w:rsidR="00110EA5" w:rsidRDefault="00110EA5">
      <w:pPr>
        <w:ind w:left="5664" w:firstLine="708"/>
        <w:rPr>
          <w:rFonts w:ascii="Arial" w:hAnsi="Arial" w:cs="Arial"/>
          <w:sz w:val="20"/>
          <w:szCs w:val="20"/>
        </w:rPr>
      </w:pPr>
    </w:p>
    <w:p w14:paraId="56C168CE" w14:textId="77777777" w:rsidR="00110EA5" w:rsidRDefault="00110EA5">
      <w:pPr>
        <w:ind w:left="5664" w:firstLine="708"/>
        <w:rPr>
          <w:rFonts w:ascii="Arial" w:hAnsi="Arial" w:cs="Arial"/>
          <w:sz w:val="20"/>
          <w:szCs w:val="20"/>
        </w:rPr>
      </w:pPr>
    </w:p>
    <w:p w14:paraId="54DE7968" w14:textId="77777777" w:rsidR="00110EA5" w:rsidRDefault="00110EA5">
      <w:pPr>
        <w:ind w:left="5664"/>
      </w:pPr>
      <w:r>
        <w:rPr>
          <w:rFonts w:ascii="Arial" w:eastAsia="Arial" w:hAnsi="Arial" w:cs="Arial"/>
          <w:sz w:val="20"/>
          <w:szCs w:val="20"/>
        </w:rPr>
        <w:t xml:space="preserve">     </w:t>
      </w:r>
      <w:r>
        <w:rPr>
          <w:rFonts w:ascii="Arial" w:hAnsi="Arial" w:cs="Arial"/>
          <w:sz w:val="20"/>
          <w:szCs w:val="20"/>
        </w:rPr>
        <w:t>Podpis vlagatelja:</w:t>
      </w:r>
    </w:p>
    <w:p w14:paraId="75E46B10" w14:textId="77777777" w:rsidR="00110EA5" w:rsidRDefault="00110EA5">
      <w:pPr>
        <w:ind w:left="4956" w:firstLine="708"/>
        <w:rPr>
          <w:rFonts w:ascii="Arial" w:hAnsi="Arial" w:cs="Arial"/>
          <w:sz w:val="20"/>
          <w:szCs w:val="20"/>
        </w:rPr>
      </w:pPr>
    </w:p>
    <w:p w14:paraId="56EC2E4F" w14:textId="77777777" w:rsidR="00110EA5" w:rsidRDefault="00110EA5">
      <w:pPr>
        <w:ind w:left="4956" w:firstLine="708"/>
      </w:pPr>
      <w:r>
        <w:rPr>
          <w:rFonts w:ascii="Arial" w:eastAsia="Arial" w:hAnsi="Arial" w:cs="Arial"/>
          <w:sz w:val="20"/>
          <w:szCs w:val="20"/>
        </w:rPr>
        <w:t xml:space="preserve">                          </w:t>
      </w:r>
    </w:p>
    <w:p w14:paraId="3DB98350" w14:textId="77777777" w:rsidR="00110EA5" w:rsidRDefault="00110EA5">
      <w:pPr>
        <w:pStyle w:val="Glava"/>
        <w:tabs>
          <w:tab w:val="clear" w:pos="4536"/>
          <w:tab w:val="clear" w:pos="9072"/>
        </w:tabs>
        <w:rPr>
          <w:rFonts w:ascii="Arial" w:hAnsi="Arial" w:cs="Arial"/>
          <w:sz w:val="20"/>
          <w:szCs w:val="20"/>
        </w:rPr>
      </w:pPr>
    </w:p>
    <w:p w14:paraId="10EF5C26" w14:textId="77777777" w:rsidR="00110EA5" w:rsidRDefault="00110EA5">
      <w:pPr>
        <w:autoSpaceDE w:val="0"/>
        <w:jc w:val="left"/>
      </w:pPr>
      <w:r>
        <w:rPr>
          <w:rFonts w:ascii="Arial" w:hAnsi="Arial" w:cs="Arial"/>
          <w:bCs/>
          <w:i/>
          <w:sz w:val="18"/>
          <w:szCs w:val="18"/>
        </w:rPr>
        <w:t>Opomba: Vzorec pogodbe je potrebno podpisati in s strani pravne osebe tudi žigosati.</w:t>
      </w:r>
    </w:p>
    <w:p w14:paraId="49AEC73D" w14:textId="77777777" w:rsidR="00110EA5" w:rsidRDefault="00110EA5">
      <w:pPr>
        <w:pBdr>
          <w:top w:val="single" w:sz="4" w:space="1" w:color="000000"/>
          <w:left w:val="single" w:sz="4" w:space="4" w:color="000000"/>
          <w:bottom w:val="single" w:sz="4" w:space="1" w:color="000000"/>
          <w:right w:val="single" w:sz="4" w:space="4" w:color="000000"/>
        </w:pBdr>
        <w:autoSpaceDE w:val="0"/>
        <w:jc w:val="left"/>
      </w:pPr>
      <w:r>
        <w:rPr>
          <w:rFonts w:ascii="Arial" w:hAnsi="Arial" w:cs="Arial"/>
          <w:b/>
          <w:bCs/>
          <w:sz w:val="20"/>
          <w:szCs w:val="20"/>
        </w:rPr>
        <w:lastRenderedPageBreak/>
        <w:t>VZOREC POGODBE</w:t>
      </w:r>
    </w:p>
    <w:p w14:paraId="511E5A28" w14:textId="77777777" w:rsidR="00110EA5" w:rsidRDefault="00110EA5">
      <w:pPr>
        <w:pStyle w:val="Glava"/>
        <w:tabs>
          <w:tab w:val="clear" w:pos="4536"/>
          <w:tab w:val="clear" w:pos="9072"/>
        </w:tabs>
        <w:rPr>
          <w:rFonts w:ascii="Arial" w:hAnsi="Arial" w:cs="Arial"/>
          <w:b/>
          <w:bCs/>
          <w:sz w:val="20"/>
          <w:szCs w:val="20"/>
        </w:rPr>
      </w:pPr>
    </w:p>
    <w:p w14:paraId="1475990F" w14:textId="77777777" w:rsidR="00110EA5" w:rsidRDefault="00110EA5">
      <w:pPr>
        <w:pStyle w:val="Glava"/>
        <w:tabs>
          <w:tab w:val="clear" w:pos="4536"/>
          <w:tab w:val="clear" w:pos="9072"/>
        </w:tabs>
      </w:pPr>
      <w:r>
        <w:rPr>
          <w:rFonts w:ascii="Arial" w:hAnsi="Arial" w:cs="Arial"/>
          <w:sz w:val="20"/>
          <w:szCs w:val="20"/>
        </w:rPr>
        <w:t>OBČINA IDRIJA, Mestni trg 1, 5280 Idrija, matična št. 5880068, davčna številka:</w:t>
      </w:r>
      <w:r>
        <w:rPr>
          <w:rFonts w:ascii="Arial" w:hAnsi="Arial" w:cs="Arial"/>
          <w:bCs/>
          <w:sz w:val="20"/>
          <w:szCs w:val="20"/>
        </w:rPr>
        <w:t xml:space="preserve"> SI 20497423,</w:t>
      </w:r>
      <w:r>
        <w:rPr>
          <w:rFonts w:ascii="Arial" w:hAnsi="Arial" w:cs="Arial"/>
          <w:sz w:val="20"/>
          <w:szCs w:val="20"/>
        </w:rPr>
        <w:t xml:space="preserve"> ki jo zastopa župan Tomaž Vencelj </w:t>
      </w:r>
      <w:r>
        <w:rPr>
          <w:rFonts w:ascii="Arial" w:hAnsi="Arial" w:cs="Arial"/>
          <w:bCs/>
          <w:sz w:val="20"/>
          <w:szCs w:val="20"/>
        </w:rPr>
        <w:t>(v nadaljevanju: občina)</w:t>
      </w:r>
    </w:p>
    <w:p w14:paraId="7E7D96D5" w14:textId="77777777" w:rsidR="00110EA5" w:rsidRDefault="00110EA5">
      <w:pPr>
        <w:rPr>
          <w:rFonts w:ascii="Arial" w:hAnsi="Arial" w:cs="Arial"/>
          <w:b/>
          <w:sz w:val="20"/>
          <w:szCs w:val="20"/>
          <w:u w:val="single"/>
        </w:rPr>
      </w:pPr>
    </w:p>
    <w:p w14:paraId="33106709" w14:textId="77777777" w:rsidR="00110EA5" w:rsidRDefault="00110EA5">
      <w:r>
        <w:rPr>
          <w:rFonts w:ascii="Arial" w:hAnsi="Arial" w:cs="Arial"/>
          <w:sz w:val="20"/>
          <w:szCs w:val="20"/>
        </w:rPr>
        <w:t>in</w:t>
      </w:r>
    </w:p>
    <w:p w14:paraId="174D8F47" w14:textId="77777777" w:rsidR="00110EA5" w:rsidRDefault="00110EA5">
      <w:pPr>
        <w:rPr>
          <w:rFonts w:ascii="Arial" w:hAnsi="Arial" w:cs="Arial"/>
          <w:sz w:val="20"/>
          <w:szCs w:val="20"/>
        </w:rPr>
      </w:pPr>
    </w:p>
    <w:p w14:paraId="157E4374" w14:textId="77777777" w:rsidR="00110EA5" w:rsidRDefault="00110EA5">
      <w:pPr>
        <w:autoSpaceDE w:val="0"/>
        <w:spacing w:line="288" w:lineRule="auto"/>
      </w:pPr>
      <w:r>
        <w:rPr>
          <w:rFonts w:ascii="Arial" w:hAnsi="Arial" w:cs="Arial"/>
          <w:b/>
          <w:sz w:val="20"/>
          <w:szCs w:val="20"/>
        </w:rPr>
        <w:t xml:space="preserve">vlagatelj </w:t>
      </w:r>
      <w:r>
        <w:rPr>
          <w:rFonts w:ascii="Arial" w:hAnsi="Arial" w:cs="Arial"/>
          <w:i/>
          <w:iCs/>
          <w:sz w:val="16"/>
          <w:szCs w:val="16"/>
        </w:rPr>
        <w:t>/Ime in priimek ali Naziv, Ulica, Hišna številka, Poštna številka, Pošta/</w:t>
      </w:r>
    </w:p>
    <w:p w14:paraId="27EE7682" w14:textId="77777777" w:rsidR="00110EA5" w:rsidRDefault="00110EA5">
      <w:pPr>
        <w:autoSpaceDE w:val="0"/>
        <w:rPr>
          <w:rFonts w:ascii="Arial" w:hAnsi="Arial" w:cs="Arial"/>
          <w:sz w:val="20"/>
          <w:szCs w:val="20"/>
        </w:rPr>
      </w:pPr>
    </w:p>
    <w:p w14:paraId="02452A01" w14:textId="77777777" w:rsidR="00110EA5" w:rsidRDefault="00110EA5">
      <w:pPr>
        <w:autoSpaceDE w:val="0"/>
      </w:pPr>
      <w:r>
        <w:rPr>
          <w:rFonts w:ascii="Arial" w:hAnsi="Arial" w:cs="Arial"/>
          <w:sz w:val="20"/>
          <w:szCs w:val="20"/>
        </w:rPr>
        <w:t>_______________________________________________________________________________,</w:t>
      </w:r>
    </w:p>
    <w:p w14:paraId="3269147F" w14:textId="77777777" w:rsidR="00110EA5" w:rsidRDefault="00110EA5">
      <w:pPr>
        <w:rPr>
          <w:rFonts w:ascii="Arial" w:hAnsi="Arial" w:cs="Arial"/>
          <w:sz w:val="20"/>
          <w:szCs w:val="20"/>
        </w:rPr>
      </w:pPr>
    </w:p>
    <w:p w14:paraId="04442575" w14:textId="77777777" w:rsidR="00110EA5" w:rsidRDefault="00110EA5">
      <w:r>
        <w:rPr>
          <w:rFonts w:ascii="Arial" w:hAnsi="Arial" w:cs="Arial"/>
          <w:sz w:val="20"/>
          <w:szCs w:val="20"/>
        </w:rPr>
        <w:t xml:space="preserve">KMG-MID: ________________, matična številka:_____________, davčna številka: _____________, </w:t>
      </w:r>
    </w:p>
    <w:p w14:paraId="455DB167" w14:textId="77777777" w:rsidR="00110EA5" w:rsidRDefault="00110EA5">
      <w:pPr>
        <w:rPr>
          <w:rFonts w:ascii="Arial" w:hAnsi="Arial" w:cs="Arial"/>
          <w:sz w:val="20"/>
          <w:szCs w:val="20"/>
        </w:rPr>
      </w:pPr>
    </w:p>
    <w:p w14:paraId="366B833A" w14:textId="77777777" w:rsidR="00110EA5" w:rsidRDefault="00110EA5">
      <w:r>
        <w:rPr>
          <w:rFonts w:ascii="Arial" w:hAnsi="Arial" w:cs="Arial"/>
          <w:sz w:val="20"/>
          <w:szCs w:val="20"/>
        </w:rPr>
        <w:t xml:space="preserve">ki ga zastopa/katerega nosilec je _______________________________ </w:t>
      </w:r>
      <w:r>
        <w:rPr>
          <w:rFonts w:ascii="Arial" w:hAnsi="Arial" w:cs="Arial"/>
          <w:i/>
          <w:iCs/>
          <w:sz w:val="16"/>
          <w:szCs w:val="16"/>
        </w:rPr>
        <w:t>/ime in priimek zastopnika/nosilca/</w:t>
      </w:r>
      <w:r>
        <w:rPr>
          <w:rFonts w:ascii="Arial" w:hAnsi="Arial" w:cs="Arial"/>
          <w:i/>
          <w:iCs/>
          <w:sz w:val="20"/>
          <w:szCs w:val="20"/>
        </w:rPr>
        <w:t xml:space="preserve">, </w:t>
      </w:r>
      <w:r>
        <w:rPr>
          <w:rFonts w:ascii="Arial" w:hAnsi="Arial" w:cs="Arial"/>
          <w:sz w:val="20"/>
          <w:szCs w:val="20"/>
        </w:rPr>
        <w:t xml:space="preserve">(v nadaljevanju: končni prejemnik) </w:t>
      </w:r>
    </w:p>
    <w:p w14:paraId="5596147F" w14:textId="77777777" w:rsidR="00110EA5" w:rsidRDefault="00110EA5">
      <w:pPr>
        <w:rPr>
          <w:rFonts w:ascii="Arial" w:hAnsi="Arial" w:cs="Arial"/>
          <w:sz w:val="20"/>
          <w:szCs w:val="20"/>
        </w:rPr>
      </w:pPr>
    </w:p>
    <w:p w14:paraId="799D3076" w14:textId="77777777" w:rsidR="00110EA5" w:rsidRDefault="00110EA5">
      <w:pPr>
        <w:pStyle w:val="Telobesedila21"/>
        <w:jc w:val="both"/>
      </w:pPr>
      <w:r>
        <w:rPr>
          <w:rFonts w:ascii="Arial" w:hAnsi="Arial" w:cs="Arial"/>
          <w:sz w:val="20"/>
          <w:szCs w:val="20"/>
        </w:rPr>
        <w:t>skleneta</w:t>
      </w:r>
    </w:p>
    <w:p w14:paraId="1E592764" w14:textId="77777777" w:rsidR="00110EA5" w:rsidRDefault="00110EA5">
      <w:pPr>
        <w:rPr>
          <w:rFonts w:ascii="Arial" w:hAnsi="Arial" w:cs="Arial"/>
          <w:sz w:val="20"/>
          <w:szCs w:val="20"/>
        </w:rPr>
      </w:pPr>
    </w:p>
    <w:p w14:paraId="5D48D901" w14:textId="77777777" w:rsidR="00110EA5" w:rsidRDefault="00110EA5">
      <w:pPr>
        <w:pStyle w:val="Naslov4"/>
      </w:pPr>
      <w:r>
        <w:rPr>
          <w:rFonts w:ascii="Arial" w:hAnsi="Arial" w:cs="Arial"/>
          <w:bCs w:val="0"/>
          <w:sz w:val="20"/>
          <w:szCs w:val="20"/>
        </w:rPr>
        <w:t>POGODBO O SOFINANCIRANJU</w:t>
      </w:r>
    </w:p>
    <w:p w14:paraId="4EB9E59C" w14:textId="77777777" w:rsidR="00110EA5" w:rsidRDefault="00110EA5">
      <w:pPr>
        <w:rPr>
          <w:rFonts w:ascii="Arial" w:hAnsi="Arial" w:cs="Arial"/>
          <w:bCs/>
          <w:sz w:val="20"/>
          <w:szCs w:val="20"/>
        </w:rPr>
      </w:pPr>
    </w:p>
    <w:p w14:paraId="4CAA813D" w14:textId="77777777" w:rsidR="00110EA5" w:rsidRDefault="00110EA5" w:rsidP="00A3264F">
      <w:pPr>
        <w:widowControl w:val="0"/>
        <w:numPr>
          <w:ilvl w:val="0"/>
          <w:numId w:val="4"/>
        </w:numPr>
        <w:spacing w:after="120" w:line="360" w:lineRule="atLeast"/>
        <w:ind w:left="357" w:hanging="357"/>
        <w:jc w:val="center"/>
        <w:textAlignment w:val="baseline"/>
      </w:pPr>
      <w:r>
        <w:rPr>
          <w:rFonts w:ascii="Arial" w:hAnsi="Arial" w:cs="Arial"/>
          <w:b/>
          <w:sz w:val="20"/>
          <w:szCs w:val="20"/>
        </w:rPr>
        <w:t>člen</w:t>
      </w:r>
    </w:p>
    <w:p w14:paraId="442CECC2" w14:textId="77777777" w:rsidR="00110EA5" w:rsidRDefault="00110EA5">
      <w:r>
        <w:rPr>
          <w:rFonts w:ascii="Arial" w:hAnsi="Arial" w:cs="Arial"/>
          <w:sz w:val="20"/>
          <w:szCs w:val="20"/>
        </w:rPr>
        <w:t>Pogodbeni stranki ugotavljata:</w:t>
      </w:r>
    </w:p>
    <w:p w14:paraId="0A83A206" w14:textId="77777777" w:rsidR="00110EA5" w:rsidRDefault="00110EA5">
      <w:pPr>
        <w:rPr>
          <w:rFonts w:ascii="Arial" w:hAnsi="Arial" w:cs="Arial"/>
          <w:sz w:val="20"/>
          <w:szCs w:val="20"/>
        </w:rPr>
      </w:pPr>
    </w:p>
    <w:p w14:paraId="76EB87F5" w14:textId="3FC19AA7" w:rsidR="00110EA5" w:rsidRDefault="00110EA5">
      <w:pPr>
        <w:widowControl w:val="0"/>
        <w:numPr>
          <w:ilvl w:val="1"/>
          <w:numId w:val="8"/>
        </w:numPr>
        <w:textAlignment w:val="baseline"/>
      </w:pPr>
      <w:r>
        <w:rPr>
          <w:rFonts w:ascii="Arial" w:hAnsi="Arial" w:cs="Arial"/>
          <w:sz w:val="20"/>
          <w:szCs w:val="20"/>
        </w:rPr>
        <w:t xml:space="preserve">da je Občina Idrija na spletnih straneh objavila Javni razpis za dodelitev državnih pomoči za ohranjanje in razvoj kmetijstva ter podeželja v Občini Idrija v letu </w:t>
      </w:r>
      <w:r w:rsidR="00962A5F">
        <w:rPr>
          <w:rFonts w:ascii="Arial" w:hAnsi="Arial" w:cs="Arial"/>
          <w:sz w:val="20"/>
          <w:szCs w:val="20"/>
        </w:rPr>
        <w:t>202</w:t>
      </w:r>
      <w:r w:rsidR="00EB1196">
        <w:rPr>
          <w:rFonts w:ascii="Arial" w:hAnsi="Arial" w:cs="Arial"/>
          <w:sz w:val="20"/>
          <w:szCs w:val="20"/>
        </w:rPr>
        <w:t>6</w:t>
      </w:r>
      <w:r>
        <w:rPr>
          <w:rFonts w:ascii="Arial" w:hAnsi="Arial" w:cs="Arial"/>
          <w:sz w:val="20"/>
          <w:szCs w:val="20"/>
        </w:rPr>
        <w:t>,</w:t>
      </w:r>
    </w:p>
    <w:p w14:paraId="44CBC2A8" w14:textId="7C7A4403" w:rsidR="00110EA5" w:rsidRDefault="00110EA5">
      <w:pPr>
        <w:widowControl w:val="0"/>
        <w:numPr>
          <w:ilvl w:val="1"/>
          <w:numId w:val="8"/>
        </w:numPr>
        <w:textAlignment w:val="baseline"/>
      </w:pPr>
      <w:r>
        <w:rPr>
          <w:rFonts w:ascii="Arial" w:hAnsi="Arial" w:cs="Arial"/>
          <w:sz w:val="20"/>
          <w:szCs w:val="20"/>
        </w:rPr>
        <w:t xml:space="preserve">da se je končni prejemnik prijavil na Javni razpis za dodelitev državnih pomoči za ohranjanje in spodbujanju razvoja kmetijstva in podeželja v Občini Idrija za programsko obdobje </w:t>
      </w:r>
      <w:r w:rsidR="00962A5F">
        <w:rPr>
          <w:rFonts w:ascii="Arial" w:hAnsi="Arial" w:cs="Arial"/>
          <w:sz w:val="20"/>
          <w:szCs w:val="20"/>
        </w:rPr>
        <w:t>2025</w:t>
      </w:r>
      <w:r>
        <w:rPr>
          <w:rFonts w:ascii="Arial" w:hAnsi="Arial" w:cs="Arial"/>
          <w:sz w:val="20"/>
          <w:szCs w:val="20"/>
        </w:rPr>
        <w:t xml:space="preserve"> </w:t>
      </w:r>
      <w:r w:rsidR="003C6C50">
        <w:rPr>
          <w:rFonts w:ascii="Arial" w:hAnsi="Arial" w:cs="Arial"/>
          <w:sz w:val="20"/>
          <w:szCs w:val="20"/>
        </w:rPr>
        <w:t>-</w:t>
      </w:r>
      <w:r>
        <w:rPr>
          <w:rFonts w:ascii="Arial" w:hAnsi="Arial" w:cs="Arial"/>
          <w:sz w:val="20"/>
          <w:szCs w:val="20"/>
        </w:rPr>
        <w:t xml:space="preserve"> 20</w:t>
      </w:r>
      <w:r w:rsidR="003C6C50">
        <w:rPr>
          <w:rFonts w:ascii="Arial" w:hAnsi="Arial" w:cs="Arial"/>
          <w:sz w:val="20"/>
          <w:szCs w:val="20"/>
        </w:rPr>
        <w:t>30</w:t>
      </w:r>
      <w:r>
        <w:rPr>
          <w:rFonts w:ascii="Arial" w:hAnsi="Arial" w:cs="Arial"/>
          <w:sz w:val="20"/>
          <w:szCs w:val="20"/>
        </w:rPr>
        <w:t xml:space="preserve"> za leto </w:t>
      </w:r>
      <w:r w:rsidR="00962A5F">
        <w:rPr>
          <w:rFonts w:ascii="Arial" w:hAnsi="Arial" w:cs="Arial"/>
          <w:sz w:val="20"/>
          <w:szCs w:val="20"/>
        </w:rPr>
        <w:t>202</w:t>
      </w:r>
      <w:r w:rsidR="00EB1196">
        <w:rPr>
          <w:rFonts w:ascii="Arial" w:hAnsi="Arial" w:cs="Arial"/>
          <w:sz w:val="20"/>
          <w:szCs w:val="20"/>
        </w:rPr>
        <w:t>6</w:t>
      </w:r>
      <w:r>
        <w:rPr>
          <w:rFonts w:ascii="Arial" w:hAnsi="Arial" w:cs="Arial"/>
          <w:sz w:val="20"/>
          <w:szCs w:val="20"/>
        </w:rPr>
        <w:t xml:space="preserve"> (v nadaljevanju: javni razpis) s pravočasno in popolno vlogo, ki jo je pregledala strokovna komisija, imenovana s strani župana,</w:t>
      </w:r>
    </w:p>
    <w:p w14:paraId="57F77C39" w14:textId="77777777" w:rsidR="00110EA5" w:rsidRDefault="00110EA5">
      <w:pPr>
        <w:widowControl w:val="0"/>
        <w:numPr>
          <w:ilvl w:val="1"/>
          <w:numId w:val="8"/>
        </w:numPr>
        <w:textAlignment w:val="baseline"/>
      </w:pPr>
      <w:r>
        <w:rPr>
          <w:rFonts w:ascii="Arial" w:hAnsi="Arial" w:cs="Arial"/>
          <w:sz w:val="20"/>
          <w:szCs w:val="20"/>
        </w:rPr>
        <w:t>da je občina z odločbo št. ____________ z dne ___________ končnemu prejemniku odobrila sredstva v višini  _____________ EUR, in sicer za _________________________________ /vrsta naložbe/.</w:t>
      </w:r>
    </w:p>
    <w:p w14:paraId="4C6584B4" w14:textId="77777777" w:rsidR="00110EA5" w:rsidRDefault="00110EA5">
      <w:pPr>
        <w:tabs>
          <w:tab w:val="left" w:pos="5940"/>
        </w:tabs>
        <w:rPr>
          <w:rFonts w:ascii="Arial" w:hAnsi="Arial" w:cs="Arial"/>
          <w:sz w:val="20"/>
          <w:szCs w:val="20"/>
        </w:rPr>
      </w:pPr>
    </w:p>
    <w:p w14:paraId="6DA0B9BD" w14:textId="2C00B15C" w:rsidR="00110EA5" w:rsidRDefault="00110EA5">
      <w:pPr>
        <w:pStyle w:val="Telobesedila"/>
        <w:jc w:val="both"/>
      </w:pPr>
      <w:r>
        <w:rPr>
          <w:rFonts w:ascii="Arial" w:hAnsi="Arial" w:cs="Arial"/>
          <w:b/>
          <w:sz w:val="20"/>
          <w:szCs w:val="20"/>
        </w:rPr>
        <w:t xml:space="preserve">Sredstva se dodeljujejo na podlagi </w:t>
      </w:r>
      <w:r w:rsidR="003C6C50" w:rsidRPr="003C6C50">
        <w:rPr>
          <w:rFonts w:ascii="Arial" w:hAnsi="Arial" w:cs="Arial"/>
          <w:b/>
          <w:sz w:val="20"/>
          <w:szCs w:val="20"/>
        </w:rPr>
        <w:t xml:space="preserve">Pravilnika o ohranjanju in spodbujanju razvoja kmetijstva in podeželja v Občini Idrija za programsko obdobje </w:t>
      </w:r>
      <w:r w:rsidR="00962A5F">
        <w:rPr>
          <w:rFonts w:ascii="Arial" w:hAnsi="Arial" w:cs="Arial"/>
          <w:b/>
          <w:sz w:val="20"/>
          <w:szCs w:val="20"/>
        </w:rPr>
        <w:t>2025</w:t>
      </w:r>
      <w:r w:rsidR="003C6C50" w:rsidRPr="003C6C50">
        <w:rPr>
          <w:rFonts w:ascii="Arial" w:hAnsi="Arial" w:cs="Arial"/>
          <w:b/>
          <w:sz w:val="20"/>
          <w:szCs w:val="20"/>
        </w:rPr>
        <w:t xml:space="preserve">-2030 (Uradni list RS, 57/24 in 59/24 - popr.) in Odloka o proračunu Občine Idrija za leto </w:t>
      </w:r>
      <w:r w:rsidR="00962A5F">
        <w:rPr>
          <w:rFonts w:ascii="Arial" w:hAnsi="Arial" w:cs="Arial"/>
          <w:b/>
          <w:sz w:val="20"/>
          <w:szCs w:val="20"/>
        </w:rPr>
        <w:t>202</w:t>
      </w:r>
      <w:r w:rsidR="00EB1196">
        <w:rPr>
          <w:rFonts w:ascii="Arial" w:hAnsi="Arial" w:cs="Arial"/>
          <w:b/>
          <w:sz w:val="20"/>
          <w:szCs w:val="20"/>
        </w:rPr>
        <w:t>6</w:t>
      </w:r>
      <w:r w:rsidR="003C6C50" w:rsidRPr="003C6C50">
        <w:rPr>
          <w:rFonts w:ascii="Arial" w:hAnsi="Arial" w:cs="Arial"/>
          <w:b/>
          <w:sz w:val="20"/>
          <w:szCs w:val="20"/>
        </w:rPr>
        <w:t xml:space="preserve"> (Uradni list RS, št. </w:t>
      </w:r>
      <w:r w:rsidR="00962A5F">
        <w:rPr>
          <w:rFonts w:ascii="Arial" w:hAnsi="Arial" w:cs="Arial"/>
          <w:b/>
          <w:sz w:val="20"/>
          <w:szCs w:val="20"/>
        </w:rPr>
        <w:t>3/25</w:t>
      </w:r>
      <w:r w:rsidR="003C6C50" w:rsidRPr="003C6C50">
        <w:rPr>
          <w:rFonts w:ascii="Arial" w:hAnsi="Arial" w:cs="Arial"/>
          <w:b/>
          <w:sz w:val="20"/>
          <w:szCs w:val="20"/>
        </w:rPr>
        <w:t>).</w:t>
      </w:r>
    </w:p>
    <w:p w14:paraId="4A028B62" w14:textId="77777777" w:rsidR="00110EA5" w:rsidRDefault="00110EA5">
      <w:pPr>
        <w:pStyle w:val="Telobesedila"/>
        <w:jc w:val="left"/>
        <w:rPr>
          <w:rFonts w:ascii="Arial" w:hAnsi="Arial" w:cs="Arial"/>
          <w:b/>
          <w:sz w:val="20"/>
          <w:szCs w:val="20"/>
        </w:rPr>
      </w:pPr>
    </w:p>
    <w:p w14:paraId="5EAA1507" w14:textId="77777777" w:rsidR="00110EA5" w:rsidRPr="00A3264F" w:rsidRDefault="00110EA5" w:rsidP="00A3264F">
      <w:pPr>
        <w:widowControl w:val="0"/>
        <w:numPr>
          <w:ilvl w:val="0"/>
          <w:numId w:val="4"/>
        </w:numPr>
        <w:spacing w:after="120" w:line="360" w:lineRule="atLeast"/>
        <w:ind w:left="357" w:hanging="357"/>
        <w:jc w:val="center"/>
        <w:textAlignment w:val="baseline"/>
        <w:rPr>
          <w:rFonts w:ascii="Arial" w:hAnsi="Arial" w:cs="Arial"/>
          <w:b/>
          <w:sz w:val="20"/>
          <w:szCs w:val="20"/>
        </w:rPr>
      </w:pPr>
      <w:r>
        <w:rPr>
          <w:rFonts w:ascii="Arial" w:hAnsi="Arial" w:cs="Arial"/>
          <w:b/>
          <w:sz w:val="20"/>
          <w:szCs w:val="20"/>
        </w:rPr>
        <w:t>člen</w:t>
      </w:r>
    </w:p>
    <w:p w14:paraId="3DF592FF" w14:textId="77777777" w:rsidR="00110EA5" w:rsidRDefault="00110EA5">
      <w:pPr>
        <w:pStyle w:val="Telobesedila21"/>
      </w:pPr>
      <w:r>
        <w:rPr>
          <w:rFonts w:ascii="Arial" w:hAnsi="Arial" w:cs="Arial"/>
          <w:b w:val="0"/>
          <w:sz w:val="20"/>
          <w:szCs w:val="20"/>
        </w:rPr>
        <w:t xml:space="preserve">Skupna vrednost pomoči, dodeljena istemu upravičencu oziroma enotnemu podjetju na podlagi pravila »de </w:t>
      </w:r>
      <w:proofErr w:type="spellStart"/>
      <w:r>
        <w:rPr>
          <w:rFonts w:ascii="Arial" w:hAnsi="Arial" w:cs="Arial"/>
          <w:b w:val="0"/>
          <w:sz w:val="20"/>
          <w:szCs w:val="20"/>
        </w:rPr>
        <w:t>minimis</w:t>
      </w:r>
      <w:proofErr w:type="spellEnd"/>
      <w:r>
        <w:rPr>
          <w:rFonts w:ascii="Arial" w:hAnsi="Arial" w:cs="Arial"/>
          <w:b w:val="0"/>
          <w:sz w:val="20"/>
          <w:szCs w:val="20"/>
        </w:rPr>
        <w:t>« (</w:t>
      </w:r>
      <w:r w:rsidR="003C6C50">
        <w:rPr>
          <w:rFonts w:ascii="Arial" w:hAnsi="Arial" w:cs="Arial"/>
          <w:b w:val="0"/>
          <w:sz w:val="20"/>
          <w:szCs w:val="20"/>
        </w:rPr>
        <w:t xml:space="preserve">Uredba </w:t>
      </w:r>
      <w:r w:rsidR="003C6C50" w:rsidRPr="003C6C50">
        <w:rPr>
          <w:rFonts w:ascii="Arial" w:hAnsi="Arial" w:cs="Arial"/>
          <w:b w:val="0"/>
          <w:bCs/>
          <w:sz w:val="20"/>
          <w:szCs w:val="20"/>
        </w:rPr>
        <w:t>Komisije (EU) št. 2023/2831)</w:t>
      </w:r>
      <w:r w:rsidR="003C6C50">
        <w:rPr>
          <w:rFonts w:ascii="Arial" w:hAnsi="Arial" w:cs="Arial"/>
          <w:sz w:val="20"/>
          <w:szCs w:val="20"/>
        </w:rPr>
        <w:t xml:space="preserve"> </w:t>
      </w:r>
      <w:r>
        <w:rPr>
          <w:rFonts w:ascii="Arial" w:hAnsi="Arial" w:cs="Arial"/>
          <w:b w:val="0"/>
          <w:sz w:val="20"/>
          <w:szCs w:val="20"/>
        </w:rPr>
        <w:t xml:space="preserve">ne sme preseči 200.000 EUR </w:t>
      </w:r>
      <w:r w:rsidR="003C6C50" w:rsidRPr="003C6C50">
        <w:rPr>
          <w:rFonts w:ascii="Arial" w:hAnsi="Arial" w:cs="Arial"/>
          <w:b w:val="0"/>
          <w:bCs/>
          <w:sz w:val="20"/>
          <w:szCs w:val="20"/>
        </w:rPr>
        <w:t>v kateremkoli obdobju treh poslovnih let</w:t>
      </w:r>
      <w:r>
        <w:rPr>
          <w:rFonts w:ascii="Arial" w:hAnsi="Arial" w:cs="Arial"/>
          <w:b w:val="0"/>
          <w:sz w:val="20"/>
          <w:szCs w:val="20"/>
        </w:rPr>
        <w:t xml:space="preserve">, ne glede na obliko in namen pomoči ter ne glede na to, ali se pomoč dodeli iz sredstev države, občine ali Unije. </w:t>
      </w:r>
    </w:p>
    <w:p w14:paraId="1115183B" w14:textId="77777777" w:rsidR="00110EA5" w:rsidRPr="00A3264F" w:rsidRDefault="00110EA5" w:rsidP="00A3264F">
      <w:pPr>
        <w:widowControl w:val="0"/>
        <w:numPr>
          <w:ilvl w:val="0"/>
          <w:numId w:val="4"/>
        </w:numPr>
        <w:spacing w:after="120" w:line="360" w:lineRule="atLeast"/>
        <w:ind w:left="357" w:hanging="357"/>
        <w:jc w:val="center"/>
        <w:textAlignment w:val="baseline"/>
        <w:rPr>
          <w:rFonts w:ascii="Arial" w:hAnsi="Arial" w:cs="Arial"/>
          <w:b/>
          <w:sz w:val="20"/>
          <w:szCs w:val="20"/>
        </w:rPr>
      </w:pPr>
      <w:r>
        <w:rPr>
          <w:rFonts w:ascii="Arial" w:hAnsi="Arial" w:cs="Arial"/>
          <w:b/>
          <w:sz w:val="20"/>
          <w:szCs w:val="20"/>
        </w:rPr>
        <w:t>člen</w:t>
      </w:r>
    </w:p>
    <w:p w14:paraId="714F4FDF" w14:textId="77777777" w:rsidR="00110EA5" w:rsidRDefault="00110EA5">
      <w:pPr>
        <w:pStyle w:val="Telobesedila21"/>
      </w:pPr>
      <w:r>
        <w:rPr>
          <w:rFonts w:ascii="Arial" w:hAnsi="Arial" w:cs="Arial"/>
          <w:b w:val="0"/>
          <w:sz w:val="20"/>
          <w:szCs w:val="20"/>
        </w:rPr>
        <w:t>Občina bo sredstva iz 1. člena te pogodbe nakazala na podlagi predložitve zahtevka za izplačilo sredstev, kateremu morajo biti priložena dokazila za uveljavljanje subvencije (kopije računov in potrdil o plačilu računov).</w:t>
      </w:r>
    </w:p>
    <w:p w14:paraId="0AB7FFF2" w14:textId="77777777" w:rsidR="00110EA5" w:rsidRDefault="00110EA5">
      <w:pPr>
        <w:pStyle w:val="Telobesedila21"/>
        <w:rPr>
          <w:rFonts w:ascii="Arial" w:hAnsi="Arial" w:cs="Arial"/>
          <w:b w:val="0"/>
          <w:sz w:val="20"/>
          <w:szCs w:val="20"/>
        </w:rPr>
      </w:pPr>
    </w:p>
    <w:p w14:paraId="4FE2A9F9" w14:textId="77777777" w:rsidR="00110EA5" w:rsidRPr="00A3264F" w:rsidRDefault="00110EA5" w:rsidP="00A3264F">
      <w:pPr>
        <w:widowControl w:val="0"/>
        <w:numPr>
          <w:ilvl w:val="0"/>
          <w:numId w:val="4"/>
        </w:numPr>
        <w:spacing w:after="120" w:line="360" w:lineRule="atLeast"/>
        <w:ind w:left="357" w:hanging="357"/>
        <w:jc w:val="center"/>
        <w:textAlignment w:val="baseline"/>
        <w:rPr>
          <w:rFonts w:ascii="Arial" w:hAnsi="Arial" w:cs="Arial"/>
          <w:b/>
          <w:sz w:val="20"/>
          <w:szCs w:val="20"/>
        </w:rPr>
      </w:pPr>
      <w:r w:rsidRPr="00A3264F">
        <w:rPr>
          <w:rFonts w:ascii="Arial" w:hAnsi="Arial" w:cs="Arial"/>
          <w:b/>
          <w:sz w:val="20"/>
          <w:szCs w:val="20"/>
        </w:rPr>
        <w:t>člen</w:t>
      </w:r>
    </w:p>
    <w:p w14:paraId="459FA51A" w14:textId="77777777" w:rsidR="00110EA5" w:rsidRDefault="00110EA5">
      <w:pPr>
        <w:pStyle w:val="Telobesedila21"/>
      </w:pPr>
      <w:r>
        <w:rPr>
          <w:rFonts w:ascii="Arial" w:hAnsi="Arial" w:cs="Arial"/>
          <w:b w:val="0"/>
          <w:sz w:val="20"/>
          <w:szCs w:val="20"/>
        </w:rPr>
        <w:t>Upravičenec lahko prejme do 50% upravičenih stroškov do razpisanega zneska.</w:t>
      </w:r>
    </w:p>
    <w:p w14:paraId="188DA2A6" w14:textId="77777777" w:rsidR="00110EA5" w:rsidRDefault="00110EA5">
      <w:pPr>
        <w:pStyle w:val="Telobesedila21"/>
        <w:rPr>
          <w:rFonts w:ascii="Arial" w:hAnsi="Arial" w:cs="Arial"/>
          <w:b w:val="0"/>
          <w:sz w:val="20"/>
          <w:szCs w:val="20"/>
        </w:rPr>
      </w:pPr>
    </w:p>
    <w:p w14:paraId="0CA589BB" w14:textId="77777777" w:rsidR="00110EA5" w:rsidRPr="00A3264F" w:rsidRDefault="00110EA5" w:rsidP="00A3264F">
      <w:pPr>
        <w:widowControl w:val="0"/>
        <w:numPr>
          <w:ilvl w:val="0"/>
          <w:numId w:val="4"/>
        </w:numPr>
        <w:spacing w:after="120" w:line="360" w:lineRule="atLeast"/>
        <w:ind w:left="357" w:hanging="357"/>
        <w:jc w:val="center"/>
        <w:textAlignment w:val="baseline"/>
        <w:rPr>
          <w:rFonts w:ascii="Arial" w:hAnsi="Arial" w:cs="Arial"/>
          <w:b/>
          <w:sz w:val="20"/>
          <w:szCs w:val="20"/>
        </w:rPr>
      </w:pPr>
      <w:r>
        <w:rPr>
          <w:rFonts w:ascii="Arial" w:hAnsi="Arial" w:cs="Arial"/>
          <w:b/>
          <w:sz w:val="20"/>
          <w:szCs w:val="20"/>
        </w:rPr>
        <w:t>člen</w:t>
      </w:r>
    </w:p>
    <w:p w14:paraId="45A19317" w14:textId="35FB579C" w:rsidR="00110EA5" w:rsidRDefault="00110EA5">
      <w:r>
        <w:rPr>
          <w:rFonts w:ascii="Arial" w:hAnsi="Arial" w:cs="Arial"/>
          <w:sz w:val="20"/>
          <w:szCs w:val="20"/>
        </w:rPr>
        <w:t xml:space="preserve">Sredstva bodo nakazana na transakcijski račun končnega prejemnika št. _______________________, odprt pri __________________________ po predložitvi zahtevanih dokazil najkasneje do </w:t>
      </w:r>
      <w:r w:rsidR="00EB1196">
        <w:rPr>
          <w:rFonts w:ascii="Arial" w:hAnsi="Arial" w:cs="Arial"/>
          <w:sz w:val="20"/>
          <w:szCs w:val="20"/>
        </w:rPr>
        <w:t>30</w:t>
      </w:r>
      <w:r>
        <w:rPr>
          <w:rFonts w:ascii="Arial" w:hAnsi="Arial" w:cs="Arial"/>
          <w:sz w:val="20"/>
          <w:szCs w:val="20"/>
        </w:rPr>
        <w:t>.11.</w:t>
      </w:r>
      <w:r w:rsidR="00962A5F">
        <w:rPr>
          <w:rFonts w:ascii="Arial" w:hAnsi="Arial" w:cs="Arial"/>
          <w:sz w:val="20"/>
          <w:szCs w:val="20"/>
        </w:rPr>
        <w:t>202</w:t>
      </w:r>
      <w:r w:rsidR="00EB1196">
        <w:rPr>
          <w:rFonts w:ascii="Arial" w:hAnsi="Arial" w:cs="Arial"/>
          <w:sz w:val="20"/>
          <w:szCs w:val="20"/>
        </w:rPr>
        <w:t>6</w:t>
      </w:r>
      <w:r>
        <w:rPr>
          <w:rFonts w:ascii="Arial" w:hAnsi="Arial" w:cs="Arial"/>
          <w:sz w:val="20"/>
          <w:szCs w:val="20"/>
        </w:rPr>
        <w:t>.</w:t>
      </w:r>
    </w:p>
    <w:p w14:paraId="6294B01F" w14:textId="77777777" w:rsidR="00110EA5" w:rsidRDefault="00110EA5">
      <w:pPr>
        <w:rPr>
          <w:rFonts w:ascii="Arial" w:hAnsi="Arial" w:cs="Arial"/>
          <w:sz w:val="20"/>
          <w:szCs w:val="20"/>
        </w:rPr>
      </w:pPr>
    </w:p>
    <w:p w14:paraId="7D357C23" w14:textId="77777777" w:rsidR="00110EA5" w:rsidRPr="00A3264F" w:rsidRDefault="00110EA5" w:rsidP="00A3264F">
      <w:pPr>
        <w:widowControl w:val="0"/>
        <w:numPr>
          <w:ilvl w:val="0"/>
          <w:numId w:val="4"/>
        </w:numPr>
        <w:spacing w:after="120" w:line="360" w:lineRule="atLeast"/>
        <w:ind w:left="357" w:hanging="357"/>
        <w:jc w:val="center"/>
        <w:textAlignment w:val="baseline"/>
        <w:rPr>
          <w:rFonts w:ascii="Arial" w:hAnsi="Arial" w:cs="Arial"/>
          <w:b/>
          <w:sz w:val="20"/>
          <w:szCs w:val="20"/>
        </w:rPr>
      </w:pPr>
      <w:r>
        <w:rPr>
          <w:rFonts w:ascii="Arial" w:hAnsi="Arial" w:cs="Arial"/>
          <w:b/>
          <w:sz w:val="20"/>
          <w:szCs w:val="20"/>
        </w:rPr>
        <w:t>člen</w:t>
      </w:r>
    </w:p>
    <w:p w14:paraId="07E8339E" w14:textId="77777777" w:rsidR="00110EA5" w:rsidRDefault="00110EA5">
      <w:r>
        <w:rPr>
          <w:rFonts w:ascii="Arial" w:hAnsi="Arial" w:cs="Arial"/>
          <w:sz w:val="20"/>
          <w:szCs w:val="20"/>
        </w:rPr>
        <w:t>Končni prejemnik se zavezuje:</w:t>
      </w:r>
    </w:p>
    <w:p w14:paraId="7210F343" w14:textId="77777777" w:rsidR="00110EA5" w:rsidRPr="00A3264F" w:rsidRDefault="00110EA5" w:rsidP="00A3264F">
      <w:pPr>
        <w:widowControl w:val="0"/>
        <w:numPr>
          <w:ilvl w:val="1"/>
          <w:numId w:val="8"/>
        </w:numPr>
        <w:textAlignment w:val="baseline"/>
        <w:rPr>
          <w:rFonts w:ascii="Arial" w:hAnsi="Arial" w:cs="Arial"/>
          <w:sz w:val="20"/>
          <w:szCs w:val="20"/>
        </w:rPr>
      </w:pPr>
      <w:r>
        <w:rPr>
          <w:rFonts w:ascii="Arial" w:hAnsi="Arial" w:cs="Arial"/>
          <w:sz w:val="20"/>
          <w:szCs w:val="20"/>
        </w:rPr>
        <w:t>da bo za naložbo vodil predpisano dokumentacijo in jo hranil še najmanj 10 let po izplačilu sredstev s strani občine,</w:t>
      </w:r>
    </w:p>
    <w:p w14:paraId="0F513A65" w14:textId="77777777" w:rsidR="00110EA5" w:rsidRPr="00A3264F" w:rsidRDefault="00110EA5" w:rsidP="00A3264F">
      <w:pPr>
        <w:widowControl w:val="0"/>
        <w:numPr>
          <w:ilvl w:val="1"/>
          <w:numId w:val="8"/>
        </w:numPr>
        <w:textAlignment w:val="baseline"/>
        <w:rPr>
          <w:rFonts w:ascii="Arial" w:hAnsi="Arial" w:cs="Arial"/>
          <w:sz w:val="20"/>
          <w:szCs w:val="20"/>
        </w:rPr>
      </w:pPr>
      <w:r>
        <w:rPr>
          <w:rFonts w:ascii="Arial" w:hAnsi="Arial" w:cs="Arial"/>
          <w:sz w:val="20"/>
          <w:szCs w:val="20"/>
        </w:rPr>
        <w:t>da naložbe ne bo uporabljal v nasprotju z namenom dodelitve sredstev,</w:t>
      </w:r>
    </w:p>
    <w:p w14:paraId="3A39DB48" w14:textId="77777777" w:rsidR="00110EA5" w:rsidRPr="00A3264F" w:rsidRDefault="00110EA5" w:rsidP="00A3264F">
      <w:pPr>
        <w:widowControl w:val="0"/>
        <w:numPr>
          <w:ilvl w:val="1"/>
          <w:numId w:val="8"/>
        </w:numPr>
        <w:textAlignment w:val="baseline"/>
        <w:rPr>
          <w:rFonts w:ascii="Arial" w:hAnsi="Arial" w:cs="Arial"/>
          <w:sz w:val="20"/>
          <w:szCs w:val="20"/>
        </w:rPr>
      </w:pPr>
      <w:r>
        <w:rPr>
          <w:rFonts w:ascii="Arial" w:hAnsi="Arial" w:cs="Arial"/>
          <w:sz w:val="20"/>
          <w:szCs w:val="20"/>
        </w:rPr>
        <w:lastRenderedPageBreak/>
        <w:t>da bo investicija po zaključku le-te v uporabi za namen, za katerega je pridobil sredstva, vsaj še 5 let po izplačilu sredstev,</w:t>
      </w:r>
    </w:p>
    <w:p w14:paraId="589E2189" w14:textId="77777777" w:rsidR="00110EA5" w:rsidRPr="00A3264F" w:rsidRDefault="00110EA5" w:rsidP="00A3264F">
      <w:pPr>
        <w:widowControl w:val="0"/>
        <w:numPr>
          <w:ilvl w:val="1"/>
          <w:numId w:val="8"/>
        </w:numPr>
        <w:textAlignment w:val="baseline"/>
        <w:rPr>
          <w:rFonts w:ascii="Arial" w:hAnsi="Arial" w:cs="Arial"/>
          <w:sz w:val="20"/>
          <w:szCs w:val="20"/>
        </w:rPr>
      </w:pPr>
      <w:r>
        <w:rPr>
          <w:rFonts w:ascii="Arial" w:hAnsi="Arial" w:cs="Arial"/>
          <w:sz w:val="20"/>
          <w:szCs w:val="20"/>
        </w:rPr>
        <w:t>da bo naložba zaključena pred izplačilom zahtevka za nakazilo sredstev; kot zaključek naložbe se šteje tehnični prevzem oz. uporabno dovoljenje ali vključitev kmetijske mehanizacije ali opreme v proizvodni proces,</w:t>
      </w:r>
    </w:p>
    <w:p w14:paraId="45797071" w14:textId="77777777" w:rsidR="00110EA5" w:rsidRPr="00A3264F" w:rsidRDefault="00110EA5" w:rsidP="00A3264F">
      <w:pPr>
        <w:widowControl w:val="0"/>
        <w:numPr>
          <w:ilvl w:val="1"/>
          <w:numId w:val="8"/>
        </w:numPr>
        <w:textAlignment w:val="baseline"/>
        <w:rPr>
          <w:rFonts w:ascii="Arial" w:hAnsi="Arial" w:cs="Arial"/>
          <w:sz w:val="20"/>
          <w:szCs w:val="20"/>
        </w:rPr>
      </w:pPr>
      <w:r>
        <w:rPr>
          <w:rFonts w:ascii="Arial" w:hAnsi="Arial" w:cs="Arial"/>
          <w:sz w:val="20"/>
          <w:szCs w:val="20"/>
        </w:rPr>
        <w:t>da bo omogočil občini vpogled v dokumentacijo in kontrolo koriščenja namenskih sredstev,</w:t>
      </w:r>
    </w:p>
    <w:p w14:paraId="5EDB7990" w14:textId="77777777" w:rsidR="00110EA5" w:rsidRPr="00A3264F" w:rsidRDefault="00110EA5" w:rsidP="00A3264F">
      <w:pPr>
        <w:widowControl w:val="0"/>
        <w:numPr>
          <w:ilvl w:val="1"/>
          <w:numId w:val="8"/>
        </w:numPr>
        <w:textAlignment w:val="baseline"/>
        <w:rPr>
          <w:rFonts w:ascii="Arial" w:hAnsi="Arial" w:cs="Arial"/>
          <w:sz w:val="20"/>
          <w:szCs w:val="20"/>
        </w:rPr>
      </w:pPr>
      <w:r>
        <w:rPr>
          <w:rFonts w:ascii="Arial" w:hAnsi="Arial" w:cs="Arial"/>
          <w:sz w:val="20"/>
          <w:szCs w:val="20"/>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24D37357" w14:textId="363C24BB" w:rsidR="00110EA5" w:rsidRPr="00A3264F" w:rsidRDefault="00110EA5" w:rsidP="00A3264F">
      <w:pPr>
        <w:widowControl w:val="0"/>
        <w:numPr>
          <w:ilvl w:val="1"/>
          <w:numId w:val="8"/>
        </w:numPr>
        <w:textAlignment w:val="baseline"/>
        <w:rPr>
          <w:rFonts w:ascii="Arial" w:hAnsi="Arial" w:cs="Arial"/>
          <w:sz w:val="20"/>
          <w:szCs w:val="20"/>
        </w:rPr>
      </w:pPr>
      <w:r>
        <w:rPr>
          <w:rFonts w:ascii="Arial" w:hAnsi="Arial" w:cs="Arial"/>
          <w:sz w:val="20"/>
          <w:szCs w:val="20"/>
        </w:rPr>
        <w:t xml:space="preserve">da bo do </w:t>
      </w:r>
      <w:r w:rsidR="00EB1196">
        <w:rPr>
          <w:rFonts w:ascii="Arial" w:hAnsi="Arial" w:cs="Arial"/>
          <w:sz w:val="20"/>
          <w:szCs w:val="20"/>
        </w:rPr>
        <w:t>30</w:t>
      </w:r>
      <w:r>
        <w:rPr>
          <w:rFonts w:ascii="Arial" w:hAnsi="Arial" w:cs="Arial"/>
          <w:sz w:val="20"/>
          <w:szCs w:val="20"/>
        </w:rPr>
        <w:t>.</w:t>
      </w:r>
      <w:r w:rsidR="00EB1196">
        <w:rPr>
          <w:rFonts w:ascii="Arial" w:hAnsi="Arial" w:cs="Arial"/>
          <w:sz w:val="20"/>
          <w:szCs w:val="20"/>
        </w:rPr>
        <w:t xml:space="preserve"> </w:t>
      </w:r>
      <w:r>
        <w:rPr>
          <w:rFonts w:ascii="Arial" w:hAnsi="Arial" w:cs="Arial"/>
          <w:sz w:val="20"/>
          <w:szCs w:val="20"/>
        </w:rPr>
        <w:t>11.</w:t>
      </w:r>
      <w:r w:rsidR="00EB1196">
        <w:rPr>
          <w:rFonts w:ascii="Arial" w:hAnsi="Arial" w:cs="Arial"/>
          <w:sz w:val="20"/>
          <w:szCs w:val="20"/>
        </w:rPr>
        <w:t xml:space="preserve"> </w:t>
      </w:r>
      <w:r w:rsidR="00962A5F">
        <w:rPr>
          <w:rFonts w:ascii="Arial" w:hAnsi="Arial" w:cs="Arial"/>
          <w:sz w:val="20"/>
          <w:szCs w:val="20"/>
        </w:rPr>
        <w:t>202</w:t>
      </w:r>
      <w:r w:rsidR="00EB1196">
        <w:rPr>
          <w:rFonts w:ascii="Arial" w:hAnsi="Arial" w:cs="Arial"/>
          <w:sz w:val="20"/>
          <w:szCs w:val="20"/>
        </w:rPr>
        <w:t>6</w:t>
      </w:r>
      <w:r>
        <w:rPr>
          <w:rFonts w:ascii="Arial" w:hAnsi="Arial" w:cs="Arial"/>
          <w:sz w:val="20"/>
          <w:szCs w:val="20"/>
        </w:rPr>
        <w:t xml:space="preserve"> na občino dostavil zahtevek za izplačilo sredstev s prilogami, kajti kasneje vloženi zahtevek ne bo upravičen do izplačila subvencije.</w:t>
      </w:r>
    </w:p>
    <w:p w14:paraId="5EFC84E7" w14:textId="77777777" w:rsidR="00110EA5" w:rsidRDefault="00110EA5">
      <w:pPr>
        <w:ind w:left="360"/>
        <w:rPr>
          <w:rFonts w:ascii="Arial" w:hAnsi="Arial" w:cs="Arial"/>
          <w:sz w:val="20"/>
          <w:szCs w:val="20"/>
        </w:rPr>
      </w:pPr>
    </w:p>
    <w:p w14:paraId="188389E2" w14:textId="77777777" w:rsidR="00110EA5" w:rsidRPr="00A3264F" w:rsidRDefault="00110EA5" w:rsidP="00A3264F">
      <w:pPr>
        <w:widowControl w:val="0"/>
        <w:numPr>
          <w:ilvl w:val="0"/>
          <w:numId w:val="4"/>
        </w:numPr>
        <w:spacing w:after="120" w:line="360" w:lineRule="atLeast"/>
        <w:ind w:left="357" w:hanging="357"/>
        <w:jc w:val="center"/>
        <w:textAlignment w:val="baseline"/>
        <w:rPr>
          <w:rFonts w:ascii="Arial" w:hAnsi="Arial" w:cs="Arial"/>
          <w:b/>
          <w:sz w:val="20"/>
          <w:szCs w:val="20"/>
        </w:rPr>
      </w:pPr>
      <w:r>
        <w:rPr>
          <w:rFonts w:ascii="Arial" w:hAnsi="Arial" w:cs="Arial"/>
          <w:b/>
          <w:sz w:val="20"/>
          <w:szCs w:val="20"/>
        </w:rPr>
        <w:t>člen</w:t>
      </w:r>
    </w:p>
    <w:p w14:paraId="094D4F2A" w14:textId="77777777" w:rsidR="00110EA5" w:rsidRDefault="00110EA5">
      <w:r>
        <w:rPr>
          <w:rFonts w:ascii="Arial" w:hAnsi="Arial" w:cs="Arial"/>
          <w:sz w:val="20"/>
          <w:szCs w:val="20"/>
        </w:rPr>
        <w:t>Končni prejemnik se strinja, da ni upravičen do izplačila sredstev, če se v postopku ugotovi, da je za iste upravičene stroške in za isti namen pridobil oz. je v postopku pridobivanja sredstev iz kateregakoli drugega javnega vira.</w:t>
      </w:r>
    </w:p>
    <w:p w14:paraId="75E2AA3D" w14:textId="77777777" w:rsidR="00110EA5" w:rsidRDefault="00110EA5">
      <w:pPr>
        <w:rPr>
          <w:rFonts w:ascii="Arial" w:hAnsi="Arial" w:cs="Arial"/>
          <w:sz w:val="20"/>
          <w:szCs w:val="20"/>
        </w:rPr>
      </w:pPr>
    </w:p>
    <w:p w14:paraId="13A9D7E8" w14:textId="77777777" w:rsidR="00110EA5" w:rsidRDefault="00110EA5">
      <w:r>
        <w:rPr>
          <w:rFonts w:ascii="Arial" w:hAnsi="Arial" w:cs="Arial"/>
          <w:sz w:val="20"/>
          <w:szCs w:val="20"/>
        </w:rPr>
        <w:t>Končni prejemnik se strinja, da mora s sklepom odobrena in že izplačana sredstva na podlagi te pogodbe vrniti skupaj z zakonitimi zamudnimi obrestmi, navedenimi v zahtevku za vračilo sredstev, v roku 8 dni od vročitve zahtevka, če jih je pridobil na podlagi navedb neresničnih podatkov v vlogi ali na podlagi neverodostojne dokumentacije, ali če jih je uporabil v nasprotju z določili sklepa in pogodbe ali pa če je za iste upravičene stroške in za isti namen že prejel sredstva iz kateregakoli drugega javnega vira (sredstva Republike Slovenije ali EU).</w:t>
      </w:r>
    </w:p>
    <w:p w14:paraId="75CC8890" w14:textId="77777777" w:rsidR="00110EA5" w:rsidRDefault="00110EA5">
      <w:r>
        <w:rPr>
          <w:rFonts w:ascii="Arial" w:hAnsi="Arial" w:cs="Arial"/>
          <w:sz w:val="20"/>
          <w:szCs w:val="20"/>
        </w:rPr>
        <w:t>V primerih, navedenih v prejšnjem odstavku, končni prejemnik ne more pridobiti novih sredstev iz naslova Pravilnika o dodelitvi pomoči za ohranjanje in razvoj kmetijstva ter podeželja v občini Idrija še 2 leti po vračilu vseh nezakonito pridobljenih sredstev skupaj z zakonitimi zamudnimi obrestmi.</w:t>
      </w:r>
    </w:p>
    <w:p w14:paraId="429FFFBD" w14:textId="77777777" w:rsidR="00110EA5" w:rsidRDefault="00110EA5">
      <w:pPr>
        <w:rPr>
          <w:rFonts w:ascii="Arial" w:hAnsi="Arial" w:cs="Arial"/>
          <w:sz w:val="20"/>
          <w:szCs w:val="20"/>
        </w:rPr>
      </w:pPr>
    </w:p>
    <w:p w14:paraId="0F22C038" w14:textId="77777777" w:rsidR="00110EA5" w:rsidRPr="00A3264F" w:rsidRDefault="00110EA5" w:rsidP="00A3264F">
      <w:pPr>
        <w:widowControl w:val="0"/>
        <w:numPr>
          <w:ilvl w:val="0"/>
          <w:numId w:val="4"/>
        </w:numPr>
        <w:spacing w:after="120" w:line="360" w:lineRule="atLeast"/>
        <w:ind w:left="357" w:hanging="357"/>
        <w:jc w:val="center"/>
        <w:textAlignment w:val="baseline"/>
        <w:rPr>
          <w:rFonts w:ascii="Arial" w:hAnsi="Arial" w:cs="Arial"/>
          <w:b/>
          <w:sz w:val="20"/>
          <w:szCs w:val="20"/>
        </w:rPr>
      </w:pPr>
      <w:r>
        <w:rPr>
          <w:rFonts w:ascii="Arial" w:hAnsi="Arial" w:cs="Arial"/>
          <w:b/>
          <w:sz w:val="20"/>
          <w:szCs w:val="20"/>
        </w:rPr>
        <w:t>člen</w:t>
      </w:r>
    </w:p>
    <w:p w14:paraId="4334CD8E" w14:textId="77777777" w:rsidR="00110EA5" w:rsidRDefault="00110EA5">
      <w:r>
        <w:rPr>
          <w:rFonts w:ascii="Arial" w:hAnsi="Arial" w:cs="Arial"/>
          <w:sz w:val="20"/>
          <w:szCs w:val="20"/>
        </w:rPr>
        <w:t>Morebitne spremembe te pogodbe so možne le s sklenitvijo aneksa k tej pogodbi.</w:t>
      </w:r>
    </w:p>
    <w:p w14:paraId="5BBE96AD" w14:textId="77777777" w:rsidR="00110EA5" w:rsidRDefault="00110EA5">
      <w:pPr>
        <w:rPr>
          <w:rFonts w:ascii="Arial" w:hAnsi="Arial" w:cs="Arial"/>
          <w:sz w:val="20"/>
          <w:szCs w:val="20"/>
        </w:rPr>
      </w:pPr>
    </w:p>
    <w:p w14:paraId="39A75FBD" w14:textId="77777777" w:rsidR="00110EA5" w:rsidRPr="00A3264F" w:rsidRDefault="00110EA5" w:rsidP="00A3264F">
      <w:pPr>
        <w:widowControl w:val="0"/>
        <w:numPr>
          <w:ilvl w:val="0"/>
          <w:numId w:val="4"/>
        </w:numPr>
        <w:spacing w:after="120" w:line="360" w:lineRule="atLeast"/>
        <w:ind w:left="357" w:hanging="357"/>
        <w:jc w:val="center"/>
        <w:textAlignment w:val="baseline"/>
        <w:rPr>
          <w:rFonts w:ascii="Arial" w:hAnsi="Arial" w:cs="Arial"/>
          <w:b/>
          <w:sz w:val="20"/>
          <w:szCs w:val="20"/>
        </w:rPr>
      </w:pPr>
      <w:r>
        <w:rPr>
          <w:rFonts w:ascii="Arial" w:hAnsi="Arial" w:cs="Arial"/>
          <w:b/>
          <w:sz w:val="20"/>
          <w:szCs w:val="20"/>
        </w:rPr>
        <w:t>člen</w:t>
      </w:r>
    </w:p>
    <w:p w14:paraId="651096EC" w14:textId="77777777" w:rsidR="00110EA5" w:rsidRDefault="00110EA5">
      <w:r>
        <w:rPr>
          <w:rFonts w:ascii="Arial" w:hAnsi="Arial" w:cs="Arial"/>
          <w:sz w:val="20"/>
          <w:szCs w:val="20"/>
        </w:rPr>
        <w:t>Pogodbeni stranki bosta morebitne spore iz te pogodbe reševali sporazumno, v nasprotnem primeru pa je za reševanje sporov pristojno stvarno pristojno sodišče.</w:t>
      </w:r>
    </w:p>
    <w:p w14:paraId="487ABD97" w14:textId="77777777" w:rsidR="00110EA5" w:rsidRDefault="00110EA5">
      <w:pPr>
        <w:rPr>
          <w:rFonts w:ascii="Arial" w:hAnsi="Arial" w:cs="Arial"/>
          <w:sz w:val="20"/>
          <w:szCs w:val="20"/>
        </w:rPr>
      </w:pPr>
    </w:p>
    <w:p w14:paraId="27C82C3D" w14:textId="77777777" w:rsidR="00110EA5" w:rsidRPr="00A3264F" w:rsidRDefault="00110EA5" w:rsidP="00A3264F">
      <w:pPr>
        <w:widowControl w:val="0"/>
        <w:numPr>
          <w:ilvl w:val="0"/>
          <w:numId w:val="4"/>
        </w:numPr>
        <w:spacing w:after="120" w:line="360" w:lineRule="atLeast"/>
        <w:ind w:left="357" w:hanging="357"/>
        <w:jc w:val="center"/>
        <w:textAlignment w:val="baseline"/>
        <w:rPr>
          <w:rFonts w:ascii="Arial" w:hAnsi="Arial" w:cs="Arial"/>
          <w:b/>
          <w:sz w:val="20"/>
          <w:szCs w:val="20"/>
        </w:rPr>
      </w:pPr>
      <w:r>
        <w:rPr>
          <w:rFonts w:ascii="Arial" w:hAnsi="Arial" w:cs="Arial"/>
          <w:b/>
          <w:sz w:val="20"/>
          <w:szCs w:val="20"/>
        </w:rPr>
        <w:t>člen</w:t>
      </w:r>
    </w:p>
    <w:p w14:paraId="4555E698" w14:textId="77777777" w:rsidR="00110EA5" w:rsidRDefault="00110EA5">
      <w:r>
        <w:rPr>
          <w:rFonts w:ascii="Arial" w:hAnsi="Arial" w:cs="Arial"/>
          <w:sz w:val="20"/>
          <w:szCs w:val="20"/>
        </w:rPr>
        <w:t>Pogodba je sklenjena, ko jo podpišeta obe pogodbeni stranki in velja od podpisa pogodbe.</w:t>
      </w:r>
    </w:p>
    <w:p w14:paraId="0B7C252C" w14:textId="77777777" w:rsidR="00110EA5" w:rsidRDefault="00110EA5">
      <w:pPr>
        <w:pStyle w:val="Telobesedila21"/>
        <w:rPr>
          <w:rFonts w:ascii="Arial" w:hAnsi="Arial" w:cs="Arial"/>
          <w:b w:val="0"/>
          <w:sz w:val="20"/>
          <w:szCs w:val="20"/>
        </w:rPr>
      </w:pPr>
    </w:p>
    <w:p w14:paraId="34AAB531" w14:textId="77777777" w:rsidR="00110EA5" w:rsidRPr="00A3264F" w:rsidRDefault="00110EA5" w:rsidP="00A3264F">
      <w:pPr>
        <w:widowControl w:val="0"/>
        <w:numPr>
          <w:ilvl w:val="0"/>
          <w:numId w:val="4"/>
        </w:numPr>
        <w:spacing w:after="120" w:line="360" w:lineRule="atLeast"/>
        <w:ind w:left="357" w:hanging="357"/>
        <w:jc w:val="center"/>
        <w:textAlignment w:val="baseline"/>
        <w:rPr>
          <w:rFonts w:ascii="Arial" w:hAnsi="Arial" w:cs="Arial"/>
          <w:b/>
          <w:sz w:val="20"/>
          <w:szCs w:val="20"/>
        </w:rPr>
      </w:pPr>
      <w:r w:rsidRPr="00A3264F">
        <w:rPr>
          <w:rFonts w:ascii="Arial" w:hAnsi="Arial" w:cs="Arial"/>
          <w:b/>
          <w:sz w:val="20"/>
          <w:szCs w:val="20"/>
        </w:rPr>
        <w:t>člen</w:t>
      </w:r>
    </w:p>
    <w:p w14:paraId="13F5F916" w14:textId="77777777" w:rsidR="00110EA5" w:rsidRDefault="00110EA5">
      <w:r>
        <w:rPr>
          <w:rFonts w:ascii="Arial" w:hAnsi="Arial" w:cs="Arial"/>
          <w:sz w:val="20"/>
          <w:szCs w:val="20"/>
        </w:rPr>
        <w:t>Pogodba je sestavljena v dveh enakih izvodih, od katerih vsaka pogodbena stranka prejme po en izvod.</w:t>
      </w:r>
    </w:p>
    <w:p w14:paraId="5E618420" w14:textId="77777777" w:rsidR="00110EA5" w:rsidRDefault="00110EA5">
      <w:r>
        <w:rPr>
          <w:rFonts w:ascii="Arial" w:eastAsia="Arial" w:hAnsi="Arial" w:cs="Arial"/>
          <w:sz w:val="20"/>
          <w:szCs w:val="20"/>
        </w:rPr>
        <w:t xml:space="preserve"> </w:t>
      </w:r>
    </w:p>
    <w:p w14:paraId="5E16B63C" w14:textId="77777777" w:rsidR="00110EA5" w:rsidRDefault="00110EA5">
      <w:pPr>
        <w:rPr>
          <w:rFonts w:ascii="Arial" w:hAnsi="Arial" w:cs="Arial"/>
          <w:sz w:val="20"/>
          <w:szCs w:val="20"/>
        </w:rPr>
      </w:pPr>
    </w:p>
    <w:p w14:paraId="285A0A3E" w14:textId="77777777" w:rsidR="00110EA5" w:rsidRDefault="00110EA5">
      <w:pPr>
        <w:rPr>
          <w:rFonts w:ascii="Arial" w:hAnsi="Arial" w:cs="Arial"/>
          <w:sz w:val="20"/>
          <w:szCs w:val="20"/>
        </w:rPr>
      </w:pPr>
    </w:p>
    <w:p w14:paraId="2147BC53" w14:textId="77777777" w:rsidR="00110EA5" w:rsidRDefault="00110EA5">
      <w:pPr>
        <w:rPr>
          <w:rFonts w:ascii="Arial" w:hAnsi="Arial" w:cs="Arial"/>
          <w:sz w:val="20"/>
          <w:szCs w:val="20"/>
        </w:rPr>
      </w:pPr>
    </w:p>
    <w:p w14:paraId="581080C9" w14:textId="77777777" w:rsidR="00110EA5" w:rsidRDefault="00110EA5">
      <w:r>
        <w:rPr>
          <w:rFonts w:ascii="Arial" w:hAnsi="Arial" w:cs="Arial"/>
          <w:b/>
          <w:sz w:val="20"/>
          <w:szCs w:val="20"/>
        </w:rPr>
        <w:t xml:space="preserve">OBČINA IDRIJA: </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KONČNI PREJEMNIK:</w:t>
      </w:r>
    </w:p>
    <w:p w14:paraId="0C29878C" w14:textId="77777777" w:rsidR="00110EA5" w:rsidRDefault="00110EA5">
      <w:r>
        <w:rPr>
          <w:rFonts w:ascii="Arial" w:hAnsi="Arial" w:cs="Arial"/>
          <w:sz w:val="20"/>
          <w:szCs w:val="20"/>
        </w:rPr>
        <w:t>Župan Tomaž Vencelj</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3041C83F" w14:textId="77777777" w:rsidR="00110EA5" w:rsidRDefault="00110EA5">
      <w:r>
        <w:rPr>
          <w:rFonts w:ascii="Arial" w:hAnsi="Arial" w:cs="Arial"/>
          <w:sz w:val="20"/>
          <w:szCs w:val="20"/>
        </w:rPr>
        <w:tab/>
      </w:r>
    </w:p>
    <w:p w14:paraId="66ABF02D" w14:textId="77777777" w:rsidR="00110EA5" w:rsidRDefault="00110EA5">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t xml:space="preserve">      </w:t>
      </w:r>
    </w:p>
    <w:p w14:paraId="6D29DFA3" w14:textId="77777777" w:rsidR="00110EA5" w:rsidRPr="00A3264F" w:rsidRDefault="00110EA5">
      <w:pPr>
        <w:rPr>
          <w:bCs/>
        </w:rPr>
      </w:pPr>
      <w:r w:rsidRPr="00A3264F">
        <w:rPr>
          <w:rFonts w:ascii="Arial" w:hAnsi="Arial" w:cs="Arial"/>
          <w:bCs/>
          <w:sz w:val="20"/>
          <w:szCs w:val="20"/>
        </w:rPr>
        <w:t>Datum podpisa:</w:t>
      </w:r>
      <w:r w:rsidRPr="00A3264F">
        <w:rPr>
          <w:rFonts w:ascii="Arial" w:hAnsi="Arial" w:cs="Arial"/>
          <w:bCs/>
          <w:sz w:val="20"/>
          <w:szCs w:val="20"/>
        </w:rPr>
        <w:tab/>
      </w:r>
      <w:r w:rsidRPr="00A3264F">
        <w:rPr>
          <w:rFonts w:ascii="Arial" w:hAnsi="Arial" w:cs="Arial"/>
          <w:bCs/>
          <w:sz w:val="20"/>
          <w:szCs w:val="20"/>
        </w:rPr>
        <w:tab/>
      </w:r>
      <w:r w:rsidRPr="00A3264F">
        <w:rPr>
          <w:rFonts w:ascii="Arial" w:hAnsi="Arial" w:cs="Arial"/>
          <w:bCs/>
          <w:sz w:val="20"/>
          <w:szCs w:val="20"/>
        </w:rPr>
        <w:tab/>
      </w:r>
      <w:r w:rsidRPr="00A3264F">
        <w:rPr>
          <w:rFonts w:ascii="Arial" w:hAnsi="Arial" w:cs="Arial"/>
          <w:bCs/>
          <w:sz w:val="20"/>
          <w:szCs w:val="20"/>
        </w:rPr>
        <w:tab/>
      </w:r>
      <w:r w:rsidRPr="00A3264F">
        <w:rPr>
          <w:rFonts w:ascii="Arial" w:hAnsi="Arial" w:cs="Arial"/>
          <w:bCs/>
          <w:sz w:val="20"/>
          <w:szCs w:val="20"/>
        </w:rPr>
        <w:tab/>
      </w:r>
      <w:r w:rsidRPr="00A3264F">
        <w:rPr>
          <w:rFonts w:ascii="Arial" w:hAnsi="Arial" w:cs="Arial"/>
          <w:bCs/>
          <w:sz w:val="20"/>
          <w:szCs w:val="20"/>
        </w:rPr>
        <w:tab/>
      </w:r>
      <w:r w:rsidRPr="00A3264F">
        <w:rPr>
          <w:rFonts w:ascii="Arial" w:hAnsi="Arial" w:cs="Arial"/>
          <w:bCs/>
          <w:sz w:val="20"/>
          <w:szCs w:val="20"/>
        </w:rPr>
        <w:tab/>
        <w:t xml:space="preserve">             </w:t>
      </w:r>
      <w:r w:rsidR="00A3264F">
        <w:rPr>
          <w:rFonts w:ascii="Arial" w:hAnsi="Arial" w:cs="Arial"/>
          <w:bCs/>
          <w:sz w:val="20"/>
          <w:szCs w:val="20"/>
        </w:rPr>
        <w:tab/>
      </w:r>
      <w:r w:rsidRPr="00A3264F">
        <w:rPr>
          <w:rFonts w:ascii="Arial" w:hAnsi="Arial" w:cs="Arial"/>
          <w:bCs/>
          <w:sz w:val="20"/>
          <w:szCs w:val="20"/>
        </w:rPr>
        <w:t>Datum podpisa:</w:t>
      </w:r>
      <w:r w:rsidRPr="00A3264F">
        <w:rPr>
          <w:rFonts w:ascii="Arial" w:hAnsi="Arial" w:cs="Arial"/>
          <w:bCs/>
          <w:sz w:val="20"/>
          <w:szCs w:val="20"/>
        </w:rPr>
        <w:tab/>
      </w:r>
    </w:p>
    <w:p w14:paraId="7A7562A1" w14:textId="77777777" w:rsidR="00110EA5" w:rsidRDefault="00110EA5">
      <w:pPr>
        <w:pStyle w:val="Telobesedila-zamik"/>
      </w:pPr>
      <w:r>
        <w:rPr>
          <w:rFonts w:eastAsia="Arial"/>
          <w:sz w:val="20"/>
          <w:szCs w:val="20"/>
        </w:rPr>
        <w:t xml:space="preserve">                                  </w:t>
      </w:r>
    </w:p>
    <w:p w14:paraId="0455A26B" w14:textId="77777777" w:rsidR="00110EA5" w:rsidRDefault="00110EA5">
      <w:pPr>
        <w:pStyle w:val="Glava"/>
        <w:tabs>
          <w:tab w:val="clear" w:pos="4536"/>
          <w:tab w:val="clear" w:pos="9072"/>
        </w:tabs>
        <w:jc w:val="both"/>
      </w:pPr>
    </w:p>
    <w:sectPr w:rsidR="00110EA5" w:rsidSect="00EB1196">
      <w:footerReference w:type="default" r:id="rId7"/>
      <w:pgSz w:w="11906" w:h="16838"/>
      <w:pgMar w:top="851" w:right="1021" w:bottom="851" w:left="1021" w:header="708" w:footer="8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4C4566" w14:textId="77777777" w:rsidR="00957ABA" w:rsidRDefault="00957ABA">
      <w:r>
        <w:separator/>
      </w:r>
    </w:p>
  </w:endnote>
  <w:endnote w:type="continuationSeparator" w:id="0">
    <w:p w14:paraId="0879E502" w14:textId="77777777" w:rsidR="00957ABA" w:rsidRDefault="00957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85026" w14:textId="77777777" w:rsidR="00110EA5" w:rsidRDefault="0012129B">
    <w:pPr>
      <w:pStyle w:val="Noga"/>
    </w:pPr>
    <w:r>
      <w:rPr>
        <w:noProof/>
      </w:rPr>
      <mc:AlternateContent>
        <mc:Choice Requires="wps">
          <w:drawing>
            <wp:anchor distT="0" distB="0" distL="0" distR="0" simplePos="0" relativeHeight="251657728" behindDoc="0" locked="0" layoutInCell="0" allowOverlap="1" wp14:anchorId="64660A38" wp14:editId="39A2FA55">
              <wp:simplePos x="0" y="0"/>
              <wp:positionH relativeFrom="margin">
                <wp:align>center</wp:align>
              </wp:positionH>
              <wp:positionV relativeFrom="paragraph">
                <wp:posOffset>635</wp:posOffset>
              </wp:positionV>
              <wp:extent cx="76200" cy="174625"/>
              <wp:effectExtent l="7620" t="635" r="1905" b="5715"/>
              <wp:wrapSquare wrapText="largest"/>
              <wp:docPr id="17390561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6A6F9D" w14:textId="77777777" w:rsidR="00110EA5" w:rsidRDefault="00110EA5">
                          <w:pPr>
                            <w:pStyle w:val="Noga"/>
                          </w:pPr>
                          <w:r>
                            <w:rPr>
                              <w:rStyle w:val="tevilkastrani"/>
                            </w:rPr>
                            <w:fldChar w:fldCharType="begin"/>
                          </w:r>
                          <w:r>
                            <w:rPr>
                              <w:rStyle w:val="tevilkastrani"/>
                            </w:rPr>
                            <w:instrText xml:space="preserve"> PAGE </w:instrText>
                          </w:r>
                          <w:r>
                            <w:rPr>
                              <w:rStyle w:val="tevilkastrani"/>
                            </w:rPr>
                            <w:fldChar w:fldCharType="separate"/>
                          </w:r>
                          <w:r w:rsidR="00513E77">
                            <w:rPr>
                              <w:rStyle w:val="tevilkastrani"/>
                              <w:noProof/>
                            </w:rPr>
                            <w:t>6</w:t>
                          </w:r>
                          <w:r>
                            <w:rPr>
                              <w:rStyle w:val="tevilkastran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660A38" id="_x0000_t202" coordsize="21600,21600" o:spt="202" path="m,l,21600r21600,l21600,xe">
              <v:stroke joinstyle="miter"/>
              <v:path gradientshapeok="t" o:connecttype="rect"/>
            </v:shapetype>
            <v:shape id="Text Box 1" o:spid="_x0000_s1026" type="#_x0000_t202" style="position:absolute;left:0;text-align:left;margin-left:0;margin-top:.05pt;width:6pt;height:13.7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" o:allowincell="f" stroked="f">
              <v:fill opacity="0"/>
              <v:textbox inset="0,0,0,0">
                <w:txbxContent>
                  <w:p w14:paraId="3C6A6F9D" w14:textId="77777777" w:rsidR="00110EA5" w:rsidRDefault="00110EA5">
                    <w:pPr>
                      <w:pStyle w:val="Noga"/>
                    </w:pPr>
                    <w:r>
                      <w:rPr>
                        <w:rStyle w:val="tevilkastrani"/>
                      </w:rPr>
                      <w:fldChar w:fldCharType="begin"/>
                    </w:r>
                    <w:r>
                      <w:rPr>
                        <w:rStyle w:val="tevilkastrani"/>
                      </w:rPr>
                      <w:instrText xml:space="preserve"> PAGE </w:instrText>
                    </w:r>
                    <w:r>
                      <w:rPr>
                        <w:rStyle w:val="tevilkastrani"/>
                      </w:rPr>
                      <w:fldChar w:fldCharType="separate"/>
                    </w:r>
                    <w:r w:rsidR="00513E77">
                      <w:rPr>
                        <w:rStyle w:val="tevilkastrani"/>
                        <w:noProof/>
                      </w:rPr>
                      <w:t>6</w:t>
                    </w:r>
                    <w:r>
                      <w:rPr>
                        <w:rStyle w:val="tevilkastrani"/>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70699D" w14:textId="77777777" w:rsidR="00957ABA" w:rsidRDefault="00957ABA">
      <w:r>
        <w:separator/>
      </w:r>
    </w:p>
  </w:footnote>
  <w:footnote w:type="continuationSeparator" w:id="0">
    <w:p w14:paraId="02063DC4" w14:textId="77777777" w:rsidR="00957ABA" w:rsidRDefault="00957A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slov1"/>
      <w:suff w:val="nothing"/>
      <w:lvlText w:val=""/>
      <w:lvlJc w:val="left"/>
      <w:pPr>
        <w:tabs>
          <w:tab w:val="num" w:pos="0"/>
        </w:tabs>
        <w:ind w:left="0" w:firstLine="0"/>
      </w:pPr>
    </w:lvl>
    <w:lvl w:ilvl="1">
      <w:start w:val="1"/>
      <w:numFmt w:val="none"/>
      <w:pStyle w:val="Naslov2"/>
      <w:suff w:val="nothing"/>
      <w:lvlText w:val=""/>
      <w:lvlJc w:val="left"/>
      <w:pPr>
        <w:tabs>
          <w:tab w:val="num" w:pos="0"/>
        </w:tabs>
        <w:ind w:left="0" w:firstLine="0"/>
      </w:pPr>
    </w:lvl>
    <w:lvl w:ilvl="2">
      <w:start w:val="1"/>
      <w:numFmt w:val="none"/>
      <w:pStyle w:val="Naslov3"/>
      <w:suff w:val="nothing"/>
      <w:lvlText w:val=""/>
      <w:lvlJc w:val="left"/>
      <w:pPr>
        <w:tabs>
          <w:tab w:val="num" w:pos="0"/>
        </w:tabs>
        <w:ind w:left="0" w:firstLine="0"/>
      </w:pPr>
    </w:lvl>
    <w:lvl w:ilvl="3">
      <w:start w:val="1"/>
      <w:numFmt w:val="none"/>
      <w:pStyle w:val="Naslov4"/>
      <w:suff w:val="nothing"/>
      <w:lvlText w:val=""/>
      <w:lvlJc w:val="left"/>
      <w:pPr>
        <w:tabs>
          <w:tab w:val="num" w:pos="0"/>
        </w:tabs>
        <w:ind w:left="0" w:firstLine="0"/>
      </w:pPr>
    </w:lvl>
    <w:lvl w:ilvl="4">
      <w:start w:val="1"/>
      <w:numFmt w:val="none"/>
      <w:pStyle w:val="Naslov5"/>
      <w:suff w:val="nothing"/>
      <w:lvlText w:val=""/>
      <w:lvlJc w:val="left"/>
      <w:pPr>
        <w:tabs>
          <w:tab w:val="num" w:pos="0"/>
        </w:tabs>
        <w:ind w:left="0" w:firstLine="0"/>
      </w:pPr>
    </w:lvl>
    <w:lvl w:ilvl="5">
      <w:start w:val="1"/>
      <w:numFmt w:val="none"/>
      <w:pStyle w:val="Naslov6"/>
      <w:suff w:val="nothing"/>
      <w:lvlText w:val=""/>
      <w:lvlJc w:val="left"/>
      <w:pPr>
        <w:tabs>
          <w:tab w:val="num" w:pos="0"/>
        </w:tabs>
        <w:ind w:left="0" w:firstLine="0"/>
      </w:pPr>
    </w:lvl>
    <w:lvl w:ilvl="6">
      <w:start w:val="1"/>
      <w:numFmt w:val="none"/>
      <w:pStyle w:val="Naslov7"/>
      <w:suff w:val="nothing"/>
      <w:lvlText w:val=""/>
      <w:lvlJc w:val="left"/>
      <w:pPr>
        <w:tabs>
          <w:tab w:val="num" w:pos="0"/>
        </w:tabs>
        <w:ind w:left="0" w:firstLine="0"/>
      </w:pPr>
    </w:lvl>
    <w:lvl w:ilvl="7">
      <w:start w:val="1"/>
      <w:numFmt w:val="none"/>
      <w:pStyle w:val="Naslov8"/>
      <w:suff w:val="nothing"/>
      <w:lvlText w:val=""/>
      <w:lvlJc w:val="left"/>
      <w:pPr>
        <w:tabs>
          <w:tab w:val="num" w:pos="0"/>
        </w:tabs>
        <w:ind w:left="0" w:firstLine="0"/>
      </w:pPr>
    </w:lvl>
    <w:lvl w:ilvl="8">
      <w:start w:val="1"/>
      <w:numFmt w:val="none"/>
      <w:pStyle w:val="Naslov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bullet"/>
      <w:pStyle w:val="Oznaenseznam21"/>
      <w:lvlText w:val=""/>
      <w:lvlJc w:val="left"/>
      <w:pPr>
        <w:tabs>
          <w:tab w:val="num" w:pos="643"/>
        </w:tabs>
        <w:ind w:left="643" w:hanging="360"/>
      </w:pPr>
      <w:rPr>
        <w:rFonts w:ascii="Symbol" w:hAnsi="Symbol" w:cs="Symbol" w:hint="default"/>
      </w:rPr>
    </w:lvl>
  </w:abstractNum>
  <w:abstractNum w:abstractNumId="2" w15:restartNumberingAfterBreak="0">
    <w:nsid w:val="00000003"/>
    <w:multiLevelType w:val="singleLevel"/>
    <w:tmpl w:val="00000003"/>
    <w:name w:val="WW8Num2"/>
    <w:lvl w:ilvl="0">
      <w:start w:val="1"/>
      <w:numFmt w:val="bullet"/>
      <w:pStyle w:val="Oznaenseznam1"/>
      <w:lvlText w:val=""/>
      <w:lvlJc w:val="left"/>
      <w:pPr>
        <w:tabs>
          <w:tab w:val="num" w:pos="360"/>
        </w:tabs>
        <w:ind w:left="360" w:hanging="360"/>
      </w:pPr>
      <w:rPr>
        <w:rFonts w:ascii="Symbol" w:hAnsi="Symbol" w:cs="Symbol" w:hint="default"/>
      </w:rPr>
    </w:lvl>
  </w:abstractNum>
  <w:abstractNum w:abstractNumId="3" w15:restartNumberingAfterBreak="0">
    <w:nsid w:val="00000004"/>
    <w:multiLevelType w:val="singleLevel"/>
    <w:tmpl w:val="CC625374"/>
    <w:name w:val="WW8Num3"/>
    <w:lvl w:ilvl="0">
      <w:start w:val="1"/>
      <w:numFmt w:val="decimal"/>
      <w:lvlText w:val="%1."/>
      <w:lvlJc w:val="left"/>
      <w:pPr>
        <w:tabs>
          <w:tab w:val="num" w:pos="360"/>
        </w:tabs>
        <w:ind w:left="360" w:hanging="360"/>
      </w:pPr>
      <w:rPr>
        <w:rFonts w:ascii="Arial" w:hAnsi="Arial" w:cs="Arial" w:hint="default"/>
        <w:b/>
        <w:bCs/>
        <w:i w:val="0"/>
        <w:sz w:val="20"/>
        <w:szCs w:val="20"/>
      </w:rPr>
    </w:lvl>
  </w:abstractNum>
  <w:abstractNum w:abstractNumId="4" w15:restartNumberingAfterBreak="0">
    <w:nsid w:val="00000005"/>
    <w:multiLevelType w:val="singleLevel"/>
    <w:tmpl w:val="00000005"/>
    <w:name w:val="WW8Num5"/>
    <w:lvl w:ilvl="0">
      <w:start w:val="1"/>
      <w:numFmt w:val="bullet"/>
      <w:lvlText w:val=""/>
      <w:lvlJc w:val="left"/>
      <w:pPr>
        <w:tabs>
          <w:tab w:val="num" w:pos="1080"/>
        </w:tabs>
        <w:ind w:left="1080" w:hanging="360"/>
      </w:pPr>
      <w:rPr>
        <w:rFonts w:ascii="Symbol" w:hAnsi="Symbol" w:cs="Symbol" w:hint="default"/>
      </w:rPr>
    </w:lvl>
  </w:abstractNum>
  <w:abstractNum w:abstractNumId="5" w15:restartNumberingAfterBreak="0">
    <w:nsid w:val="00000006"/>
    <w:multiLevelType w:val="singleLevel"/>
    <w:tmpl w:val="00000006"/>
    <w:name w:val="WW8Num6"/>
    <w:lvl w:ilvl="0">
      <w:start w:val="1"/>
      <w:numFmt w:val="bullet"/>
      <w:pStyle w:val="Normal1odstavek"/>
      <w:lvlText w:val=""/>
      <w:lvlJc w:val="left"/>
      <w:pPr>
        <w:tabs>
          <w:tab w:val="num" w:pos="360"/>
        </w:tabs>
        <w:ind w:left="360" w:hanging="360"/>
      </w:pPr>
      <w:rPr>
        <w:rFonts w:ascii="Symbol" w:hAnsi="Symbol" w:cs="Symbol" w:hint="default"/>
      </w:rPr>
    </w:lvl>
  </w:abstractNum>
  <w:abstractNum w:abstractNumId="6" w15:restartNumberingAfterBreak="0">
    <w:nsid w:val="00000007"/>
    <w:multiLevelType w:val="singleLevel"/>
    <w:tmpl w:val="00000007"/>
    <w:name w:val="WW8Num7"/>
    <w:lvl w:ilvl="0">
      <w:start w:val="1"/>
      <w:numFmt w:val="decimal"/>
      <w:lvlText w:val="%1."/>
      <w:lvlJc w:val="left"/>
      <w:pPr>
        <w:tabs>
          <w:tab w:val="num" w:pos="720"/>
        </w:tabs>
        <w:ind w:left="720" w:hanging="360"/>
      </w:pPr>
      <w:rPr>
        <w:rFonts w:hint="default"/>
      </w:rPr>
    </w:lvl>
  </w:abstractNum>
  <w:abstractNum w:abstractNumId="7" w15:restartNumberingAfterBreak="0">
    <w:nsid w:val="00000008"/>
    <w:multiLevelType w:val="multilevel"/>
    <w:tmpl w:val="00000008"/>
    <w:name w:val="WW8Num9"/>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360"/>
        </w:tabs>
        <w:ind w:left="360" w:hanging="360"/>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singleLevel"/>
    <w:tmpl w:val="F9666CB2"/>
    <w:name w:val="WW8Num10"/>
    <w:lvl w:ilvl="0">
      <w:start w:val="1"/>
      <w:numFmt w:val="decimal"/>
      <w:lvlText w:val="%1."/>
      <w:lvlJc w:val="left"/>
      <w:pPr>
        <w:tabs>
          <w:tab w:val="num" w:pos="720"/>
        </w:tabs>
        <w:ind w:left="720" w:hanging="360"/>
      </w:pPr>
      <w:rPr>
        <w:sz w:val="18"/>
        <w:szCs w:val="18"/>
      </w:rPr>
    </w:lvl>
  </w:abstractNum>
  <w:abstractNum w:abstractNumId="9" w15:restartNumberingAfterBreak="0">
    <w:nsid w:val="0000000A"/>
    <w:multiLevelType w:val="singleLevel"/>
    <w:tmpl w:val="F25C433A"/>
    <w:name w:val="WW8Num15"/>
    <w:lvl w:ilvl="0">
      <w:start w:val="1"/>
      <w:numFmt w:val="lowerLetter"/>
      <w:lvlText w:val="%1)"/>
      <w:lvlJc w:val="left"/>
      <w:pPr>
        <w:tabs>
          <w:tab w:val="num" w:pos="0"/>
        </w:tabs>
        <w:ind w:left="1440" w:hanging="360"/>
      </w:pPr>
      <w:rPr>
        <w:b w:val="0"/>
        <w:bCs/>
      </w:rPr>
    </w:lvl>
  </w:abstractNum>
  <w:abstractNum w:abstractNumId="10" w15:restartNumberingAfterBreak="0">
    <w:nsid w:val="0000000B"/>
    <w:multiLevelType w:val="singleLevel"/>
    <w:tmpl w:val="0000000B"/>
    <w:name w:val="WW8Num20"/>
    <w:lvl w:ilvl="0">
      <w:start w:val="1"/>
      <w:numFmt w:val="bullet"/>
      <w:pStyle w:val="Bulletted"/>
      <w:lvlText w:val=""/>
      <w:lvlJc w:val="left"/>
      <w:pPr>
        <w:tabs>
          <w:tab w:val="num" w:pos="360"/>
        </w:tabs>
        <w:ind w:left="360" w:hanging="360"/>
      </w:pPr>
      <w:rPr>
        <w:rFonts w:ascii="Symbol" w:hAnsi="Symbol" w:cs="Times New Roman" w:hint="default"/>
      </w:rPr>
    </w:lvl>
  </w:abstractNum>
  <w:abstractNum w:abstractNumId="11" w15:restartNumberingAfterBreak="0">
    <w:nsid w:val="050F45BE"/>
    <w:multiLevelType w:val="hybridMultilevel"/>
    <w:tmpl w:val="83F25EC6"/>
    <w:lvl w:ilvl="0" w:tplc="F7A05DAE">
      <w:numFmt w:val="bullet"/>
      <w:lvlText w:val="-"/>
      <w:lvlJc w:val="left"/>
      <w:pPr>
        <w:ind w:left="720" w:hanging="360"/>
      </w:pPr>
      <w:rPr>
        <w:rFonts w:ascii="Calibri" w:eastAsia="Calibr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2C475137"/>
    <w:multiLevelType w:val="hybridMultilevel"/>
    <w:tmpl w:val="F8465AB2"/>
    <w:lvl w:ilvl="0" w:tplc="D4D489CC">
      <w:start w:val="1"/>
      <w:numFmt w:val="decimal"/>
      <w:lvlText w:val="%1."/>
      <w:lvlJc w:val="left"/>
      <w:pPr>
        <w:ind w:left="1080" w:hanging="360"/>
      </w:pPr>
      <w:rPr>
        <w:sz w:val="20"/>
        <w:szCs w:val="20"/>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num w:numId="1" w16cid:durableId="1167477727">
    <w:abstractNumId w:val="0"/>
  </w:num>
  <w:num w:numId="2" w16cid:durableId="1864594446">
    <w:abstractNumId w:val="1"/>
  </w:num>
  <w:num w:numId="3" w16cid:durableId="29384063">
    <w:abstractNumId w:val="2"/>
  </w:num>
  <w:num w:numId="4" w16cid:durableId="413473747">
    <w:abstractNumId w:val="3"/>
  </w:num>
  <w:num w:numId="5" w16cid:durableId="537087530">
    <w:abstractNumId w:val="4"/>
  </w:num>
  <w:num w:numId="6" w16cid:durableId="1756976881">
    <w:abstractNumId w:val="5"/>
  </w:num>
  <w:num w:numId="7" w16cid:durableId="586185281">
    <w:abstractNumId w:val="6"/>
  </w:num>
  <w:num w:numId="8" w16cid:durableId="1639456819">
    <w:abstractNumId w:val="7"/>
  </w:num>
  <w:num w:numId="9" w16cid:durableId="1788155154">
    <w:abstractNumId w:val="8"/>
  </w:num>
  <w:num w:numId="10" w16cid:durableId="2012560605">
    <w:abstractNumId w:val="9"/>
  </w:num>
  <w:num w:numId="11" w16cid:durableId="507906405">
    <w:abstractNumId w:val="10"/>
  </w:num>
  <w:num w:numId="12" w16cid:durableId="121771929">
    <w:abstractNumId w:val="11"/>
  </w:num>
  <w:num w:numId="13" w16cid:durableId="1833521776">
    <w:abstractNumId w:val="12"/>
  </w:num>
  <w:num w:numId="14" w16cid:durableId="1323854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avade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FB4"/>
    <w:rsid w:val="00036C59"/>
    <w:rsid w:val="000F6821"/>
    <w:rsid w:val="00110EA5"/>
    <w:rsid w:val="0012129B"/>
    <w:rsid w:val="002425EE"/>
    <w:rsid w:val="00353F50"/>
    <w:rsid w:val="003C6C50"/>
    <w:rsid w:val="003F63FF"/>
    <w:rsid w:val="00513E77"/>
    <w:rsid w:val="007527D1"/>
    <w:rsid w:val="0075300E"/>
    <w:rsid w:val="00787FB4"/>
    <w:rsid w:val="00957ABA"/>
    <w:rsid w:val="00962A5F"/>
    <w:rsid w:val="009D62CD"/>
    <w:rsid w:val="00A3264F"/>
    <w:rsid w:val="00B006C7"/>
    <w:rsid w:val="00C006CD"/>
    <w:rsid w:val="00C2261F"/>
    <w:rsid w:val="00D9074B"/>
    <w:rsid w:val="00EB1196"/>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A9612BD"/>
  <w15:chartTrackingRefBased/>
  <w15:docId w15:val="{158CF7AF-D291-4AFD-844B-C9F18701C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jc w:val="both"/>
    </w:pPr>
    <w:rPr>
      <w:sz w:val="24"/>
      <w:szCs w:val="24"/>
      <w:lang w:val="sl-SI" w:eastAsia="zh-CN"/>
    </w:rPr>
  </w:style>
  <w:style w:type="paragraph" w:styleId="Naslov1">
    <w:name w:val="heading 1"/>
    <w:basedOn w:val="Navaden"/>
    <w:next w:val="Navaden"/>
    <w:qFormat/>
    <w:pPr>
      <w:keepNext/>
      <w:numPr>
        <w:numId w:val="1"/>
      </w:numPr>
      <w:outlineLvl w:val="0"/>
    </w:pPr>
    <w:rPr>
      <w:b/>
      <w:bCs/>
    </w:rPr>
  </w:style>
  <w:style w:type="paragraph" w:styleId="Naslov2">
    <w:name w:val="heading 2"/>
    <w:basedOn w:val="Navaden"/>
    <w:next w:val="Navaden"/>
    <w:qFormat/>
    <w:pPr>
      <w:keepNext/>
      <w:numPr>
        <w:ilvl w:val="1"/>
        <w:numId w:val="1"/>
      </w:numPr>
      <w:jc w:val="center"/>
      <w:outlineLvl w:val="1"/>
    </w:pPr>
    <w:rPr>
      <w:b/>
      <w:bCs/>
    </w:rPr>
  </w:style>
  <w:style w:type="paragraph" w:styleId="Naslov3">
    <w:name w:val="heading 3"/>
    <w:basedOn w:val="Navaden"/>
    <w:next w:val="Navaden"/>
    <w:qFormat/>
    <w:pPr>
      <w:keepNext/>
      <w:numPr>
        <w:ilvl w:val="2"/>
        <w:numId w:val="1"/>
      </w:numPr>
      <w:jc w:val="center"/>
      <w:outlineLvl w:val="2"/>
    </w:pPr>
    <w:rPr>
      <w:sz w:val="32"/>
    </w:rPr>
  </w:style>
  <w:style w:type="paragraph" w:styleId="Naslov4">
    <w:name w:val="heading 4"/>
    <w:basedOn w:val="Navaden"/>
    <w:next w:val="Navaden"/>
    <w:qFormat/>
    <w:pPr>
      <w:keepNext/>
      <w:numPr>
        <w:ilvl w:val="3"/>
        <w:numId w:val="1"/>
      </w:numPr>
      <w:jc w:val="center"/>
      <w:outlineLvl w:val="3"/>
    </w:pPr>
    <w:rPr>
      <w:b/>
      <w:bCs/>
      <w:sz w:val="28"/>
    </w:rPr>
  </w:style>
  <w:style w:type="paragraph" w:styleId="Naslov5">
    <w:name w:val="heading 5"/>
    <w:basedOn w:val="Navaden"/>
    <w:next w:val="Navaden"/>
    <w:qFormat/>
    <w:pPr>
      <w:keepNext/>
      <w:numPr>
        <w:ilvl w:val="4"/>
        <w:numId w:val="1"/>
      </w:numPr>
      <w:outlineLvl w:val="4"/>
    </w:pPr>
    <w:rPr>
      <w:b/>
      <w:sz w:val="22"/>
    </w:rPr>
  </w:style>
  <w:style w:type="paragraph" w:styleId="Naslov6">
    <w:name w:val="heading 6"/>
    <w:basedOn w:val="Navaden"/>
    <w:next w:val="Navaden"/>
    <w:qFormat/>
    <w:pPr>
      <w:keepNext/>
      <w:numPr>
        <w:ilvl w:val="5"/>
        <w:numId w:val="1"/>
      </w:numPr>
      <w:jc w:val="right"/>
      <w:outlineLvl w:val="5"/>
    </w:pPr>
    <w:rPr>
      <w:b/>
      <w:sz w:val="22"/>
    </w:rPr>
  </w:style>
  <w:style w:type="paragraph" w:styleId="Naslov7">
    <w:name w:val="heading 7"/>
    <w:basedOn w:val="Navaden"/>
    <w:next w:val="Navaden"/>
    <w:qFormat/>
    <w:pPr>
      <w:keepNext/>
      <w:numPr>
        <w:ilvl w:val="6"/>
        <w:numId w:val="1"/>
      </w:numPr>
      <w:outlineLvl w:val="6"/>
    </w:pPr>
    <w:rPr>
      <w:b/>
      <w:sz w:val="22"/>
    </w:rPr>
  </w:style>
  <w:style w:type="paragraph" w:styleId="Naslov8">
    <w:name w:val="heading 8"/>
    <w:basedOn w:val="Navaden"/>
    <w:next w:val="Navaden"/>
    <w:qFormat/>
    <w:pPr>
      <w:keepNext/>
      <w:numPr>
        <w:ilvl w:val="7"/>
        <w:numId w:val="1"/>
      </w:numPr>
      <w:jc w:val="left"/>
      <w:outlineLvl w:val="7"/>
    </w:pPr>
    <w:rPr>
      <w:b/>
      <w:bCs/>
      <w:sz w:val="20"/>
    </w:rPr>
  </w:style>
  <w:style w:type="paragraph" w:styleId="Naslov9">
    <w:name w:val="heading 9"/>
    <w:basedOn w:val="Navaden"/>
    <w:next w:val="Navaden"/>
    <w:qFormat/>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ascii="Symbol" w:hAnsi="Symbol" w:cs="Symbol" w:hint="default"/>
    </w:rPr>
  </w:style>
  <w:style w:type="character" w:customStyle="1" w:styleId="WW8Num3z0">
    <w:name w:val="WW8Num3z0"/>
    <w:rPr>
      <w:rFonts w:hint="default"/>
      <w:b/>
      <w:i w:val="0"/>
    </w:rPr>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Symbol" w:hAnsi="Symbol" w:cs="Symbol" w:hint="default"/>
    </w:rPr>
  </w:style>
  <w:style w:type="character" w:customStyle="1" w:styleId="WW8Num6z1">
    <w:name w:val="WW8Num6z1"/>
    <w:rPr>
      <w:rFonts w:hint="default"/>
    </w:rPr>
  </w:style>
  <w:style w:type="character" w:customStyle="1" w:styleId="WW8Num6z4">
    <w:name w:val="WW8Num6z4"/>
    <w:rPr>
      <w:rFonts w:ascii="Courier New" w:hAnsi="Courier New" w:cs="Courier New" w:hint="default"/>
    </w:rPr>
  </w:style>
  <w:style w:type="character" w:customStyle="1" w:styleId="WW8Num6z5">
    <w:name w:val="WW8Num6z5"/>
    <w:rPr>
      <w:rFonts w:ascii="Wingdings" w:hAnsi="Wingdings" w:cs="Wingdings" w:hint="default"/>
    </w:rPr>
  </w:style>
  <w:style w:type="character" w:customStyle="1" w:styleId="WW8Num7z0">
    <w:name w:val="WW8Num7z0"/>
    <w:rPr>
      <w:rFonts w:hint="default"/>
    </w:rPr>
  </w:style>
  <w:style w:type="character" w:customStyle="1" w:styleId="WW8Num9z0">
    <w:name w:val="WW8Num9z0"/>
    <w:rPr>
      <w:rFonts w:hint="default"/>
    </w:rPr>
  </w:style>
  <w:style w:type="character" w:customStyle="1" w:styleId="WW8Num9z1">
    <w:name w:val="WW8Num9z1"/>
    <w:rPr>
      <w:rFonts w:ascii="Times New Roman" w:eastAsia="Times New Roman" w:hAnsi="Times New Roman" w:cs="Times New Roman"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Times New Roman" w:eastAsia="Times New Roman" w:hAnsi="Times New Roman" w:cs="Times New Roman"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ascii="Times New Roman" w:eastAsia="Times New Roman" w:hAnsi="Times New Roman" w:cs="Times New Roman"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Times New Roman" w:eastAsia="Times New Roman" w:hAnsi="Times New Roman" w:cs="Times New Roman"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Times New Roman" w:eastAsia="Times New Roman" w:hAnsi="Times New Roman" w:cs="Times New Roman"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6z0">
    <w:name w:val="WW8Num16z0"/>
    <w:rPr>
      <w:rFonts w:ascii="Arial" w:eastAsia="Times New Roman" w:hAnsi="Arial" w:cs="Aria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Arial" w:eastAsia="Times New Roman" w:hAnsi="Arial" w:cs="Aria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Symbol" w:hAnsi="Symbol" w:cs="Symbol" w:hint="default"/>
    </w:rPr>
  </w:style>
  <w:style w:type="character" w:customStyle="1" w:styleId="WW8Num18z1">
    <w:name w:val="WW8Num18z1"/>
    <w:rPr>
      <w:rFonts w:ascii="Arial" w:eastAsia="Times New Roman" w:hAnsi="Arial" w:cs="Arial" w:hint="default"/>
    </w:rPr>
  </w:style>
  <w:style w:type="character" w:customStyle="1" w:styleId="WW8Num18z4">
    <w:name w:val="WW8Num18z4"/>
    <w:rPr>
      <w:rFonts w:ascii="Courier New" w:hAnsi="Courier New" w:cs="Courier New" w:hint="default"/>
    </w:rPr>
  </w:style>
  <w:style w:type="character" w:customStyle="1" w:styleId="WW8Num18z5">
    <w:name w:val="WW8Num18z5"/>
    <w:rPr>
      <w:rFonts w:ascii="Wingdings" w:hAnsi="Wingdings" w:cs="Wingdings" w:hint="default"/>
    </w:rPr>
  </w:style>
  <w:style w:type="character" w:customStyle="1" w:styleId="WW8Num19z0">
    <w:name w:val="WW8Num19z0"/>
    <w:rPr>
      <w:rFonts w:ascii="Arial" w:eastAsia="Times New Roman" w:hAnsi="Arial" w:cs="Aria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Times New Roman" w:hint="default"/>
    </w:rPr>
  </w:style>
  <w:style w:type="character" w:customStyle="1" w:styleId="WW8Num21z0">
    <w:name w:val="WW8Num21z0"/>
    <w:rPr>
      <w:rFonts w:ascii="Times New Roman" w:eastAsia="Times New Roman" w:hAnsi="Times New Roman" w:cs="Times New Roman"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Privzetapisavaodstavka1">
    <w:name w:val="Privzeta pisava odstavka1"/>
  </w:style>
  <w:style w:type="character" w:styleId="Hiperpovezava">
    <w:name w:val="Hyperlink"/>
    <w:rPr>
      <w:color w:val="0000FF"/>
      <w:u w:val="single"/>
    </w:rPr>
  </w:style>
  <w:style w:type="character" w:styleId="tevilkastrani">
    <w:name w:val="page number"/>
    <w:basedOn w:val="Privzetapisavaodstavka1"/>
  </w:style>
  <w:style w:type="character" w:styleId="SledenaHiperpovezava">
    <w:name w:val="FollowedHyperlink"/>
    <w:rPr>
      <w:color w:val="800080"/>
      <w:u w:val="single"/>
    </w:rPr>
  </w:style>
  <w:style w:type="character" w:customStyle="1" w:styleId="Komentar-sklic">
    <w:name w:val="Komentar - sklic"/>
    <w:rPr>
      <w:sz w:val="16"/>
      <w:szCs w:val="16"/>
    </w:rPr>
  </w:style>
  <w:style w:type="paragraph" w:customStyle="1" w:styleId="Naslov10">
    <w:name w:val="Naslov1"/>
    <w:basedOn w:val="Navaden"/>
    <w:next w:val="Telobesedila"/>
    <w:pPr>
      <w:jc w:val="center"/>
    </w:pPr>
    <w:rPr>
      <w:rFonts w:ascii="Arial" w:hAnsi="Arial" w:cs="Arial"/>
      <w:b/>
      <w:bCs/>
      <w:sz w:val="28"/>
    </w:rPr>
  </w:style>
  <w:style w:type="paragraph" w:styleId="Telobesedila">
    <w:name w:val="Body Text"/>
    <w:basedOn w:val="Navaden"/>
    <w:pPr>
      <w:jc w:val="center"/>
    </w:pPr>
  </w:style>
  <w:style w:type="paragraph" w:styleId="Seznam">
    <w:name w:val="List"/>
    <w:basedOn w:val="Telobesedila"/>
    <w:rPr>
      <w:rFonts w:cs="Arial"/>
    </w:rPr>
  </w:style>
  <w:style w:type="paragraph" w:styleId="Napis">
    <w:name w:val="caption"/>
    <w:basedOn w:val="Navaden"/>
    <w:qFormat/>
    <w:pPr>
      <w:suppressLineNumbers/>
      <w:spacing w:before="120" w:after="120"/>
    </w:pPr>
    <w:rPr>
      <w:rFonts w:cs="Arial"/>
      <w:i/>
      <w:iCs/>
    </w:rPr>
  </w:style>
  <w:style w:type="paragraph" w:customStyle="1" w:styleId="Kazalo">
    <w:name w:val="Kazalo"/>
    <w:basedOn w:val="Navaden"/>
    <w:pPr>
      <w:suppressLineNumbers/>
    </w:pPr>
    <w:rPr>
      <w:rFonts w:cs="Arial"/>
    </w:rPr>
  </w:style>
  <w:style w:type="paragraph" w:customStyle="1" w:styleId="Glavainnoga">
    <w:name w:val="Glava in noga"/>
    <w:basedOn w:val="Navaden"/>
    <w:pPr>
      <w:suppressLineNumbers/>
      <w:tabs>
        <w:tab w:val="center" w:pos="4819"/>
        <w:tab w:val="right" w:pos="9638"/>
      </w:tabs>
    </w:pPr>
  </w:style>
  <w:style w:type="paragraph" w:styleId="Glava">
    <w:name w:val="header"/>
    <w:basedOn w:val="Navaden"/>
    <w:pPr>
      <w:tabs>
        <w:tab w:val="center" w:pos="4536"/>
        <w:tab w:val="right" w:pos="9072"/>
      </w:tabs>
      <w:jc w:val="left"/>
    </w:pPr>
  </w:style>
  <w:style w:type="paragraph" w:customStyle="1" w:styleId="Telobesedila-zamik31">
    <w:name w:val="Telo besedila - zamik 31"/>
    <w:basedOn w:val="Navaden"/>
    <w:pPr>
      <w:ind w:left="720"/>
      <w:jc w:val="left"/>
    </w:pPr>
  </w:style>
  <w:style w:type="paragraph" w:customStyle="1" w:styleId="Telobesedila21">
    <w:name w:val="Telo besedila 21"/>
    <w:basedOn w:val="Navaden"/>
    <w:pPr>
      <w:jc w:val="left"/>
    </w:pPr>
    <w:rPr>
      <w:b/>
      <w:sz w:val="22"/>
    </w:rPr>
  </w:style>
  <w:style w:type="paragraph" w:customStyle="1" w:styleId="Zgradbadokumenta1">
    <w:name w:val="Zgradba dokumenta1"/>
    <w:basedOn w:val="Navaden"/>
    <w:pPr>
      <w:shd w:val="clear" w:color="auto" w:fill="000080"/>
    </w:pPr>
    <w:rPr>
      <w:rFonts w:ascii="Tahoma" w:hAnsi="Tahoma" w:cs="Tahoma"/>
      <w:sz w:val="20"/>
      <w:szCs w:val="20"/>
    </w:rPr>
  </w:style>
  <w:style w:type="paragraph" w:customStyle="1" w:styleId="Telobesedila31">
    <w:name w:val="Telo besedila 31"/>
    <w:basedOn w:val="Navaden"/>
    <w:pPr>
      <w:spacing w:after="120"/>
    </w:pPr>
    <w:rPr>
      <w:sz w:val="16"/>
      <w:szCs w:val="16"/>
    </w:rPr>
  </w:style>
  <w:style w:type="paragraph" w:customStyle="1" w:styleId="p">
    <w:name w:val="p"/>
    <w:basedOn w:val="Navaden"/>
    <w:pPr>
      <w:spacing w:before="60" w:after="15"/>
      <w:ind w:left="15" w:right="15" w:firstLine="240"/>
    </w:pPr>
    <w:rPr>
      <w:rFonts w:ascii="Arial" w:hAnsi="Arial" w:cs="Arial"/>
      <w:color w:val="222222"/>
      <w:sz w:val="22"/>
      <w:szCs w:val="22"/>
    </w:rPr>
  </w:style>
  <w:style w:type="paragraph" w:customStyle="1" w:styleId="h4">
    <w:name w:val="h4"/>
    <w:basedOn w:val="Navaden"/>
    <w:pPr>
      <w:spacing w:before="300" w:after="225"/>
      <w:ind w:left="15" w:right="15"/>
      <w:jc w:val="center"/>
    </w:pPr>
    <w:rPr>
      <w:rFonts w:ascii="Arial" w:hAnsi="Arial" w:cs="Arial"/>
      <w:b/>
      <w:bCs/>
      <w:color w:val="222222"/>
      <w:sz w:val="22"/>
      <w:szCs w:val="22"/>
    </w:rPr>
  </w:style>
  <w:style w:type="paragraph" w:styleId="Noga">
    <w:name w:val="footer"/>
    <w:basedOn w:val="Navaden"/>
    <w:pPr>
      <w:tabs>
        <w:tab w:val="center" w:pos="4536"/>
        <w:tab w:val="right" w:pos="9072"/>
      </w:tabs>
    </w:pPr>
  </w:style>
  <w:style w:type="paragraph" w:styleId="Kazalovsebine2">
    <w:name w:val="toc 2"/>
    <w:basedOn w:val="Navaden"/>
    <w:next w:val="Navaden"/>
    <w:pPr>
      <w:jc w:val="left"/>
    </w:pPr>
    <w:rPr>
      <w:rFonts w:ascii="Arial" w:hAnsi="Arial" w:cs="Arial"/>
      <w:b/>
      <w:bCs/>
    </w:rPr>
  </w:style>
  <w:style w:type="paragraph" w:styleId="Kazalovsebine1">
    <w:name w:val="toc 1"/>
    <w:basedOn w:val="Navaden"/>
    <w:next w:val="Navaden"/>
    <w:pPr>
      <w:tabs>
        <w:tab w:val="left" w:pos="540"/>
        <w:tab w:val="left" w:pos="9000"/>
      </w:tabs>
      <w:spacing w:before="360"/>
      <w:ind w:right="610"/>
    </w:pPr>
    <w:rPr>
      <w:rFonts w:ascii="Arial" w:hAnsi="Arial" w:cs="Arial"/>
      <w:b/>
      <w:bCs/>
      <w:caps/>
      <w:szCs w:val="28"/>
    </w:rPr>
  </w:style>
  <w:style w:type="paragraph" w:styleId="Kazalovsebine3">
    <w:name w:val="toc 3"/>
    <w:basedOn w:val="Navaden"/>
    <w:next w:val="Navaden"/>
    <w:pPr>
      <w:ind w:left="240"/>
      <w:jc w:val="left"/>
    </w:pPr>
  </w:style>
  <w:style w:type="paragraph" w:styleId="Kazalovsebine4">
    <w:name w:val="toc 4"/>
    <w:basedOn w:val="Navaden"/>
    <w:next w:val="Navaden"/>
    <w:pPr>
      <w:ind w:left="480"/>
      <w:jc w:val="left"/>
    </w:pPr>
  </w:style>
  <w:style w:type="paragraph" w:styleId="Kazalovsebine5">
    <w:name w:val="toc 5"/>
    <w:basedOn w:val="Navaden"/>
    <w:next w:val="Navaden"/>
    <w:pPr>
      <w:ind w:left="720"/>
      <w:jc w:val="left"/>
    </w:pPr>
  </w:style>
  <w:style w:type="paragraph" w:styleId="Kazalovsebine6">
    <w:name w:val="toc 6"/>
    <w:basedOn w:val="Navaden"/>
    <w:next w:val="Navaden"/>
    <w:pPr>
      <w:ind w:left="960"/>
      <w:jc w:val="left"/>
    </w:pPr>
  </w:style>
  <w:style w:type="paragraph" w:styleId="Kazalovsebine7">
    <w:name w:val="toc 7"/>
    <w:basedOn w:val="Navaden"/>
    <w:next w:val="Navaden"/>
    <w:pPr>
      <w:ind w:left="1200"/>
      <w:jc w:val="left"/>
    </w:pPr>
  </w:style>
  <w:style w:type="paragraph" w:styleId="Kazalovsebine8">
    <w:name w:val="toc 8"/>
    <w:basedOn w:val="Navaden"/>
    <w:next w:val="Navaden"/>
    <w:pPr>
      <w:ind w:left="1440"/>
      <w:jc w:val="left"/>
    </w:pPr>
  </w:style>
  <w:style w:type="paragraph" w:styleId="Kazalovsebine9">
    <w:name w:val="toc 9"/>
    <w:basedOn w:val="Navaden"/>
    <w:next w:val="Navaden"/>
    <w:pPr>
      <w:ind w:left="1680"/>
      <w:jc w:val="left"/>
    </w:pPr>
  </w:style>
  <w:style w:type="paragraph" w:customStyle="1" w:styleId="Style1">
    <w:name w:val="Style1"/>
    <w:basedOn w:val="Navaden"/>
    <w:pPr>
      <w:tabs>
        <w:tab w:val="left" w:pos="708"/>
      </w:tabs>
      <w:overflowPunct w:val="0"/>
      <w:autoSpaceDE w:val="0"/>
      <w:jc w:val="left"/>
      <w:textAlignment w:val="baseline"/>
    </w:pPr>
    <w:rPr>
      <w:rFonts w:ascii="Arial" w:hAnsi="Arial" w:cs="Arial"/>
      <w:szCs w:val="20"/>
    </w:rPr>
  </w:style>
  <w:style w:type="paragraph" w:styleId="Sprotnaopomba-besedilo">
    <w:name w:val="footnote text"/>
    <w:basedOn w:val="Navaden"/>
    <w:pPr>
      <w:widowControl w:val="0"/>
      <w:jc w:val="left"/>
    </w:pPr>
    <w:rPr>
      <w:sz w:val="20"/>
      <w:szCs w:val="20"/>
    </w:rPr>
  </w:style>
  <w:style w:type="paragraph" w:customStyle="1" w:styleId="Komentar-besedilo">
    <w:name w:val="Komentar - besedilo"/>
    <w:basedOn w:val="Navaden"/>
    <w:pPr>
      <w:jc w:val="left"/>
    </w:pPr>
    <w:rPr>
      <w:rFonts w:ascii="Bookman Old Style" w:hAnsi="Bookman Old Style" w:cs="Bookman Old Style"/>
      <w:sz w:val="20"/>
      <w:szCs w:val="20"/>
    </w:rPr>
  </w:style>
  <w:style w:type="paragraph" w:customStyle="1" w:styleId="Telobesedila22">
    <w:name w:val="Telo besedila 22"/>
    <w:basedOn w:val="Navaden"/>
    <w:pPr>
      <w:widowControl w:val="0"/>
      <w:spacing w:after="120"/>
    </w:pPr>
    <w:rPr>
      <w:sz w:val="22"/>
      <w:szCs w:val="20"/>
      <w:lang w:val="en-US"/>
    </w:rPr>
  </w:style>
  <w:style w:type="paragraph" w:customStyle="1" w:styleId="NavadenA">
    <w:name w:val="Navaden/÷A"/>
    <w:pPr>
      <w:widowControl w:val="0"/>
      <w:suppressAutoHyphens/>
      <w:overflowPunct w:val="0"/>
      <w:autoSpaceDE w:val="0"/>
      <w:jc w:val="both"/>
      <w:textAlignment w:val="baseline"/>
    </w:pPr>
    <w:rPr>
      <w:sz w:val="22"/>
      <w:lang w:val="en-US" w:eastAsia="zh-CN"/>
    </w:rPr>
  </w:style>
  <w:style w:type="paragraph" w:styleId="Telobesedila-zamik">
    <w:name w:val="Body Text Indent"/>
    <w:basedOn w:val="Navaden"/>
    <w:pPr>
      <w:ind w:left="1010"/>
    </w:pPr>
    <w:rPr>
      <w:rFonts w:ascii="Arial" w:hAnsi="Arial" w:cs="Arial"/>
    </w:rPr>
  </w:style>
  <w:style w:type="paragraph" w:customStyle="1" w:styleId="Telobesedila-zamik21">
    <w:name w:val="Telo besedila - zamik 21"/>
    <w:basedOn w:val="Navaden"/>
    <w:pPr>
      <w:ind w:left="830" w:hanging="470"/>
    </w:pPr>
    <w:rPr>
      <w:rFonts w:ascii="Arial" w:hAnsi="Arial" w:cs="Arial"/>
      <w:sz w:val="22"/>
    </w:rPr>
  </w:style>
  <w:style w:type="paragraph" w:customStyle="1" w:styleId="Normal1odstavek">
    <w:name w:val="Normal (1) odstavek"/>
    <w:basedOn w:val="Navaden"/>
    <w:pPr>
      <w:keepLines/>
      <w:numPr>
        <w:numId w:val="6"/>
      </w:numPr>
      <w:tabs>
        <w:tab w:val="left" w:pos="476"/>
      </w:tabs>
      <w:snapToGrid w:val="0"/>
      <w:spacing w:before="120" w:after="120"/>
    </w:pPr>
    <w:rPr>
      <w:rFonts w:ascii="Arial" w:hAnsi="Arial" w:cs="Arial"/>
      <w:sz w:val="22"/>
    </w:rPr>
  </w:style>
  <w:style w:type="paragraph" w:customStyle="1" w:styleId="Head">
    <w:name w:val="Head"/>
    <w:basedOn w:val="Navaden"/>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sz w:val="20"/>
      <w:szCs w:val="20"/>
      <w:lang w:val="en-GB"/>
    </w:rPr>
  </w:style>
  <w:style w:type="paragraph" w:styleId="Stvarnokazalo1">
    <w:name w:val="index 1"/>
    <w:basedOn w:val="Navaden"/>
    <w:next w:val="Navaden"/>
    <w:pPr>
      <w:ind w:left="240" w:hanging="240"/>
      <w:jc w:val="left"/>
    </w:pPr>
  </w:style>
  <w:style w:type="paragraph" w:styleId="Stvarnokazalo-naslov">
    <w:name w:val="index heading"/>
    <w:basedOn w:val="Navaden"/>
    <w:next w:val="Stvarnokazalo1"/>
    <w:pPr>
      <w:jc w:val="left"/>
    </w:pPr>
  </w:style>
  <w:style w:type="paragraph" w:customStyle="1" w:styleId="Bulletted">
    <w:name w:val="Bulletted"/>
    <w:basedOn w:val="Navaden"/>
    <w:next w:val="Navaden"/>
    <w:pPr>
      <w:numPr>
        <w:numId w:val="11"/>
      </w:numPr>
      <w:tabs>
        <w:tab w:val="left" w:pos="720"/>
        <w:tab w:val="left" w:pos="1440"/>
        <w:tab w:val="left" w:pos="2160"/>
        <w:tab w:val="left" w:pos="2880"/>
        <w:tab w:val="left" w:pos="4680"/>
        <w:tab w:val="left" w:pos="5400"/>
        <w:tab w:val="right" w:pos="9000"/>
      </w:tabs>
      <w:spacing w:line="240" w:lineRule="atLeast"/>
    </w:pPr>
    <w:rPr>
      <w:lang w:val="en-GB"/>
    </w:rPr>
  </w:style>
  <w:style w:type="paragraph" w:customStyle="1" w:styleId="Oznaenseznam1">
    <w:name w:val="Označen seznam1"/>
    <w:basedOn w:val="Navaden"/>
    <w:pPr>
      <w:numPr>
        <w:numId w:val="3"/>
      </w:numPr>
      <w:jc w:val="left"/>
    </w:pPr>
  </w:style>
  <w:style w:type="paragraph" w:customStyle="1" w:styleId="Oznaenseznam21">
    <w:name w:val="Označen seznam 21"/>
    <w:basedOn w:val="Navaden"/>
    <w:pPr>
      <w:numPr>
        <w:numId w:val="2"/>
      </w:numPr>
      <w:jc w:val="left"/>
    </w:pPr>
  </w:style>
  <w:style w:type="paragraph" w:customStyle="1" w:styleId="BodyText21">
    <w:name w:val="Body Text 21"/>
    <w:basedOn w:val="Navaden"/>
    <w:pPr>
      <w:overflowPunct w:val="0"/>
      <w:autoSpaceDE w:val="0"/>
      <w:textAlignment w:val="baseline"/>
    </w:pPr>
    <w:rPr>
      <w:szCs w:val="20"/>
    </w:rPr>
  </w:style>
  <w:style w:type="paragraph" w:styleId="Besedilooblaka">
    <w:name w:val="Balloon Text"/>
    <w:basedOn w:val="Navaden"/>
    <w:rPr>
      <w:rFonts w:ascii="Tahoma" w:hAnsi="Tahoma" w:cs="Tahoma"/>
      <w:sz w:val="16"/>
      <w:szCs w:val="16"/>
    </w:rPr>
  </w:style>
  <w:style w:type="paragraph" w:customStyle="1" w:styleId="Zadevakomentarja">
    <w:name w:val="Zadeva komentarja"/>
    <w:basedOn w:val="Komentar-besedilo"/>
    <w:next w:val="Komentar-besedilo"/>
    <w:pPr>
      <w:jc w:val="both"/>
    </w:pPr>
    <w:rPr>
      <w:rFonts w:ascii="Times New Roman" w:hAnsi="Times New Roman" w:cs="Times New Roman"/>
      <w:b/>
      <w:bCs/>
    </w:rPr>
  </w:style>
  <w:style w:type="paragraph" w:styleId="Navadensplet">
    <w:name w:val="Normal (Web)"/>
    <w:basedOn w:val="Navaden"/>
    <w:pPr>
      <w:spacing w:before="100" w:after="100"/>
      <w:jc w:val="left"/>
    </w:pPr>
    <w:rPr>
      <w:rFonts w:ascii="Arial Unicode MS" w:eastAsia="Arial Unicode MS" w:hAnsi="Arial Unicode MS" w:cs="Arial Unicode MS"/>
      <w:szCs w:val="20"/>
      <w:lang w:val="en-GB"/>
    </w:rPr>
  </w:style>
  <w:style w:type="paragraph" w:customStyle="1" w:styleId="Enclosure">
    <w:name w:val="Enclosure"/>
    <w:basedOn w:val="Navaden"/>
    <w:next w:val="Navaden"/>
    <w:pPr>
      <w:keepNext/>
      <w:keepLines/>
      <w:overflowPunct w:val="0"/>
      <w:autoSpaceDE w:val="0"/>
      <w:spacing w:after="220" w:line="220" w:lineRule="atLeast"/>
      <w:textAlignment w:val="baseline"/>
    </w:pPr>
    <w:rPr>
      <w:rFonts w:ascii="Arial" w:hAnsi="Arial" w:cs="Arial"/>
      <w:spacing w:val="-5"/>
      <w:sz w:val="20"/>
      <w:szCs w:val="20"/>
      <w:lang w:val="en-US"/>
    </w:rPr>
  </w:style>
  <w:style w:type="paragraph" w:styleId="HTML-oblikovano">
    <w:name w:val="HTML Preformatted"/>
    <w:basedOn w:val="Nava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3"/>
      <w:szCs w:val="13"/>
    </w:rPr>
  </w:style>
  <w:style w:type="paragraph" w:customStyle="1" w:styleId="Znak">
    <w:name w:val="Znak"/>
    <w:basedOn w:val="Navaden"/>
    <w:pPr>
      <w:spacing w:after="160" w:line="240" w:lineRule="exact"/>
      <w:jc w:val="left"/>
    </w:pPr>
    <w:rPr>
      <w:sz w:val="20"/>
      <w:szCs w:val="20"/>
      <w:lang w:val="en-US"/>
    </w:rPr>
  </w:style>
  <w:style w:type="paragraph" w:customStyle="1" w:styleId="Vsebinatabele">
    <w:name w:val="Vsebina tabele"/>
    <w:basedOn w:val="Navaden"/>
    <w:pPr>
      <w:widowControl w:val="0"/>
      <w:suppressLineNumbers/>
    </w:pPr>
  </w:style>
  <w:style w:type="paragraph" w:customStyle="1" w:styleId="Naslovtabele">
    <w:name w:val="Naslov tabele"/>
    <w:basedOn w:val="Vsebinatabele"/>
    <w:pPr>
      <w:jc w:val="center"/>
    </w:pPr>
    <w:rPr>
      <w:b/>
      <w:bCs/>
    </w:rPr>
  </w:style>
  <w:style w:type="paragraph" w:customStyle="1" w:styleId="Vsebinaokvira">
    <w:name w:val="Vsebina okvira"/>
    <w:basedOn w:val="Nava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2482</Words>
  <Characters>14154</Characters>
  <Application>Microsoft Office Word</Application>
  <DocSecurity>0</DocSecurity>
  <Lines>117</Lines>
  <Paragraphs>33</Paragraphs>
  <ScaleCrop>false</ScaleCrop>
  <HeadingPairs>
    <vt:vector size="2" baseType="variant">
      <vt:variant>
        <vt:lpstr>Naslov</vt:lpstr>
      </vt:variant>
      <vt:variant>
        <vt:i4>1</vt:i4>
      </vt:variant>
    </vt:vector>
  </HeadingPairs>
  <TitlesOfParts>
    <vt:vector size="1" baseType="lpstr">
      <vt:lpstr>Na podlagi Navodil o finančnih intervencijah za ohranjanje in razvoj kmetijstva v Mestni občini Kranj (Uradni list RS, št</vt:lpstr>
    </vt:vector>
  </TitlesOfParts>
  <Company/>
  <LinksUpToDate>false</LinksUpToDate>
  <CharactersWithSpaces>16603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Navodil o finančnih intervencijah za ohranjanje in razvoj kmetijstva v Mestni občini Kranj (Uradni list RS, št</dc:title>
  <dc:subject/>
  <dc:creator>Sanja Marija Pellis</dc:creator>
  <cp:keywords/>
  <cp:lastModifiedBy>Sanja Marija Pellis</cp:lastModifiedBy>
  <cp:revision>3</cp:revision>
  <cp:lastPrinted>2024-07-24T11:42:00Z</cp:lastPrinted>
  <dcterms:created xsi:type="dcterms:W3CDTF">2026-02-02T12:10:00Z</dcterms:created>
  <dcterms:modified xsi:type="dcterms:W3CDTF">2026-02-02T12:13:00Z</dcterms:modified>
</cp:coreProperties>
</file>